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BD96F" w14:textId="7B9E4711" w:rsidR="00C67268" w:rsidRPr="00664EDE" w:rsidRDefault="00CB2501" w:rsidP="00CB2501">
      <w:pPr>
        <w:jc w:val="right"/>
        <w:rPr>
          <w:szCs w:val="24"/>
        </w:rPr>
      </w:pPr>
      <w:r w:rsidRPr="00664EDE">
        <w:rPr>
          <w:szCs w:val="24"/>
        </w:rPr>
        <w:t>p</w:t>
      </w:r>
      <w:r w:rsidR="00C67268" w:rsidRPr="00664EDE">
        <w:rPr>
          <w:szCs w:val="24"/>
        </w:rPr>
        <w:t>riedas Nr.</w:t>
      </w:r>
      <w:r w:rsidR="0062379D" w:rsidRPr="00664EDE">
        <w:rPr>
          <w:szCs w:val="24"/>
        </w:rPr>
        <w:t>2</w:t>
      </w:r>
    </w:p>
    <w:p w14:paraId="07714FF8" w14:textId="06CEB425" w:rsidR="00C67268" w:rsidRPr="00664EDE" w:rsidRDefault="00C67268" w:rsidP="00C67268">
      <w:pPr>
        <w:spacing w:after="120"/>
        <w:jc w:val="center"/>
        <w:rPr>
          <w:b/>
          <w:caps/>
          <w:szCs w:val="24"/>
        </w:rPr>
      </w:pPr>
      <w:r w:rsidRPr="00664EDE">
        <w:rPr>
          <w:b/>
          <w:szCs w:val="24"/>
        </w:rPr>
        <w:t xml:space="preserve">PASIŪLYMAS </w:t>
      </w:r>
    </w:p>
    <w:p w14:paraId="52A8AA99" w14:textId="67B93A80" w:rsidR="008460D5" w:rsidRPr="00664EDE" w:rsidRDefault="00872B84" w:rsidP="00C67268">
      <w:pPr>
        <w:jc w:val="center"/>
        <w:rPr>
          <w:b/>
        </w:rPr>
      </w:pPr>
      <w:r w:rsidRPr="00664EDE">
        <w:rPr>
          <w:b/>
        </w:rPr>
        <w:t>,,</w:t>
      </w:r>
      <w:r w:rsidR="00BA4FBA" w:rsidRPr="00664EDE">
        <w:rPr>
          <w:b/>
        </w:rPr>
        <w:t>TERMOSUSITRAUKIANČIŲ GAMINIŲ</w:t>
      </w:r>
      <w:r w:rsidRPr="00664EDE">
        <w:rPr>
          <w:b/>
        </w:rPr>
        <w:t xml:space="preserve"> PIRKIMAS“</w:t>
      </w:r>
    </w:p>
    <w:p w14:paraId="18900394" w14:textId="77777777" w:rsidR="00872B84" w:rsidRPr="00664EDE" w:rsidRDefault="00872B84" w:rsidP="00C67268">
      <w:pPr>
        <w:jc w:val="center"/>
        <w:rPr>
          <w:b/>
        </w:rPr>
      </w:pPr>
    </w:p>
    <w:p w14:paraId="0BB20216" w14:textId="76F6AE22" w:rsidR="00FE23DA" w:rsidRPr="00664EDE" w:rsidRDefault="008460D5" w:rsidP="00D32B34">
      <w:pPr>
        <w:jc w:val="center"/>
        <w:rPr>
          <w:szCs w:val="24"/>
        </w:rPr>
      </w:pPr>
      <w:r w:rsidRPr="00664EDE">
        <w:rPr>
          <w:szCs w:val="24"/>
        </w:rPr>
        <w:t xml:space="preserve">UAB </w:t>
      </w:r>
      <w:r w:rsidR="00A91238" w:rsidRPr="00664EDE">
        <w:rPr>
          <w:szCs w:val="24"/>
        </w:rPr>
        <w:t>„</w:t>
      </w:r>
      <w:r w:rsidRPr="00664EDE">
        <w:rPr>
          <w:szCs w:val="24"/>
        </w:rPr>
        <w:t>VILNIAUS APŠVIETIM</w:t>
      </w:r>
      <w:r w:rsidR="00FE23DA" w:rsidRPr="00664EDE">
        <w:rPr>
          <w:szCs w:val="24"/>
        </w:rPr>
        <w:t>AS</w:t>
      </w:r>
      <w:r w:rsidR="00A91238" w:rsidRPr="00664EDE">
        <w:rPr>
          <w:szCs w:val="24"/>
        </w:rPr>
        <w:t>“</w:t>
      </w:r>
    </w:p>
    <w:p w14:paraId="4706C262" w14:textId="77777777" w:rsidR="00C67268" w:rsidRPr="00664EDE" w:rsidRDefault="00C67268" w:rsidP="00C67268">
      <w:pPr>
        <w:jc w:val="center"/>
        <w:rPr>
          <w:szCs w:val="24"/>
        </w:rPr>
      </w:pPr>
      <w:r w:rsidRPr="00664EDE">
        <w:rPr>
          <w:szCs w:val="24"/>
        </w:rPr>
        <w:t>____________________</w:t>
      </w:r>
    </w:p>
    <w:p w14:paraId="695C12E0" w14:textId="77777777" w:rsidR="00C67268" w:rsidRPr="00664EDE" w:rsidRDefault="00C67268" w:rsidP="00C67268">
      <w:pPr>
        <w:jc w:val="center"/>
        <w:rPr>
          <w:szCs w:val="24"/>
        </w:rPr>
      </w:pPr>
      <w:r w:rsidRPr="00664EDE">
        <w:rPr>
          <w:szCs w:val="24"/>
        </w:rPr>
        <w:t>(Data)</w:t>
      </w:r>
    </w:p>
    <w:p w14:paraId="0C4CFD16" w14:textId="77777777" w:rsidR="00C67268" w:rsidRPr="00664EDE" w:rsidRDefault="00C67268" w:rsidP="00C67268">
      <w:pPr>
        <w:jc w:val="center"/>
        <w:rPr>
          <w:szCs w:val="24"/>
        </w:rPr>
      </w:pPr>
      <w:r w:rsidRPr="00664EDE">
        <w:rPr>
          <w:szCs w:val="24"/>
        </w:rPr>
        <w:t>____________________</w:t>
      </w:r>
    </w:p>
    <w:p w14:paraId="0095E314" w14:textId="77777777" w:rsidR="00C67268" w:rsidRPr="00664EDE" w:rsidRDefault="00C67268" w:rsidP="00C67268">
      <w:pPr>
        <w:jc w:val="center"/>
        <w:rPr>
          <w:szCs w:val="24"/>
        </w:rPr>
      </w:pPr>
      <w:r w:rsidRPr="00664EDE">
        <w:rPr>
          <w:szCs w:val="24"/>
        </w:rPr>
        <w:t>(Vieta)</w:t>
      </w:r>
    </w:p>
    <w:p w14:paraId="11351E95" w14:textId="77777777" w:rsidR="00C67268" w:rsidRPr="0091158F" w:rsidRDefault="00C67268" w:rsidP="00C67268">
      <w:pPr>
        <w:jc w:val="center"/>
        <w:rPr>
          <w:szCs w:val="24"/>
          <w:highlight w:val="lightGray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7C0918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Tiekėjo pavadinimas /</w:t>
            </w:r>
            <w:r w:rsidRPr="007C0918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7C0918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7C0918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  <w:tr w:rsidR="00736B5B" w:rsidRPr="007C0918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Tiekėjo adresas /</w:t>
            </w:r>
            <w:r w:rsidRPr="007C0918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  <w:tr w:rsidR="00736B5B" w:rsidRPr="007C0918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  <w:tr w:rsidR="00736B5B" w:rsidRPr="007C0918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7C0918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7C0918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  <w:tr w:rsidR="00736B5B" w:rsidRPr="007C0918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  <w:tr w:rsidR="00736B5B" w:rsidRPr="007C0918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7C0918" w:rsidRDefault="00736B5B" w:rsidP="008243CB">
            <w:pPr>
              <w:rPr>
                <w:szCs w:val="24"/>
              </w:rPr>
            </w:pPr>
            <w:r w:rsidRPr="007C0918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7C0918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7C0918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7C0918">
        <w:rPr>
          <w:i/>
          <w:spacing w:val="-4"/>
          <w:lang w:eastAsia="en-US"/>
        </w:rPr>
        <w:t>Pastaba. Pildoma, jei tiekėjas ketina pasitelkti subrangovą (-us), subtiekėją (-us)</w:t>
      </w:r>
      <w:r w:rsidRPr="007C0918">
        <w:rPr>
          <w:i/>
          <w:strike/>
          <w:spacing w:val="-4"/>
          <w:lang w:eastAsia="en-US"/>
        </w:rPr>
        <w:t>,</w:t>
      </w:r>
      <w:r w:rsidRPr="007C0918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7C0918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7C0918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7C0918">
              <w:rPr>
                <w:spacing w:val="-4"/>
                <w:lang w:eastAsia="en-US"/>
              </w:rPr>
              <w:t>Subtiekėjo (-ų) ar subteikėjo (</w:t>
            </w:r>
            <w:r w:rsidRPr="007C0918">
              <w:rPr>
                <w:spacing w:val="-4"/>
                <w:lang w:eastAsia="en-US"/>
              </w:rPr>
              <w:noBreakHyphen/>
              <w:t xml:space="preserve">ų) </w:t>
            </w:r>
            <w:r w:rsidRPr="007C0918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7C0918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7C0918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7C0918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7C0918">
              <w:rPr>
                <w:spacing w:val="-4"/>
                <w:lang w:eastAsia="en-US"/>
              </w:rPr>
              <w:t>Subtiekėjo (-ų) ar subteikėjo (</w:t>
            </w:r>
            <w:r w:rsidRPr="007C0918">
              <w:rPr>
                <w:spacing w:val="-4"/>
                <w:lang w:eastAsia="en-US"/>
              </w:rPr>
              <w:noBreakHyphen/>
              <w:t xml:space="preserve">ų) </w:t>
            </w:r>
            <w:r w:rsidRPr="007C0918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7C0918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7C0918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7C0918" w:rsidRDefault="003D6EC7" w:rsidP="00A135C9">
            <w:pPr>
              <w:rPr>
                <w:lang w:eastAsia="en-US"/>
              </w:rPr>
            </w:pPr>
            <w:r w:rsidRPr="007C0918">
              <w:rPr>
                <w:lang w:eastAsia="en-US"/>
              </w:rPr>
              <w:t xml:space="preserve">Įsipareigojimų dalis (procentais), kuriai ketinama pasitelkti </w:t>
            </w:r>
            <w:r w:rsidRPr="007C0918">
              <w:rPr>
                <w:spacing w:val="-4"/>
                <w:lang w:eastAsia="en-US"/>
              </w:rPr>
              <w:t>subtiekėją (-us) ar subteikėją (</w:t>
            </w:r>
            <w:r w:rsidRPr="007C0918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7C0918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D71257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D71257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D71257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 w:rsidRPr="00D71257">
        <w:rPr>
          <w:rFonts w:eastAsia="Arial Unicode MS" w:cs="Tahoma"/>
          <w:szCs w:val="24"/>
        </w:rPr>
        <w:t>1) pirkimo dokumentuose;</w:t>
      </w:r>
    </w:p>
    <w:p w14:paraId="5E2C0A9E" w14:textId="5ADF4331" w:rsidR="00C67268" w:rsidRPr="00C12244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 w:rsidRPr="00C12244">
        <w:rPr>
          <w:rFonts w:eastAsia="Arial Unicode MS" w:cs="Tahoma"/>
          <w:szCs w:val="24"/>
        </w:rPr>
        <w:t>2) kituose pirkimo dokumentuose (jų paaiškinimuose, patikslinimuose)</w:t>
      </w:r>
      <w:r w:rsidR="006A2266" w:rsidRPr="00C12244">
        <w:rPr>
          <w:rFonts w:eastAsia="Arial Unicode MS" w:cs="Tahoma"/>
          <w:szCs w:val="24"/>
        </w:rPr>
        <w:t>.</w:t>
      </w:r>
    </w:p>
    <w:p w14:paraId="5AA0481B" w14:textId="77777777" w:rsidR="00C67268" w:rsidRPr="00C12244" w:rsidRDefault="00C67268" w:rsidP="00907034">
      <w:pPr>
        <w:spacing w:after="120"/>
        <w:jc w:val="both"/>
      </w:pPr>
      <w:r w:rsidRPr="00C12244">
        <w:rPr>
          <w:szCs w:val="24"/>
        </w:rPr>
        <w:t xml:space="preserve">2. </w:t>
      </w:r>
      <w:r w:rsidRPr="00C12244">
        <w:rPr>
          <w:spacing w:val="-4"/>
        </w:rPr>
        <w:t>Pateikdamas CVP IS priemonėmis pasiūlymą, patvirtinu, kad dokumentų skaitmeninės</w:t>
      </w:r>
      <w:r w:rsidRPr="00C12244">
        <w:t xml:space="preserve"> kopijos ir elektroninėmis priemonėmis pateikti duomenys yra tikri.</w:t>
      </w:r>
    </w:p>
    <w:p w14:paraId="2C60CF3D" w14:textId="77777777" w:rsidR="0097544F" w:rsidRPr="000430CD" w:rsidRDefault="0097544F" w:rsidP="007855C7">
      <w:pPr>
        <w:rPr>
          <w:rFonts w:eastAsia="Arial Unicode MS" w:cs="Tahoma"/>
          <w:b/>
          <w:bCs/>
        </w:rPr>
      </w:pPr>
      <w:r w:rsidRPr="000430CD">
        <w:rPr>
          <w:rFonts w:eastAsia="Arial Unicode MS" w:cs="Tahoma"/>
          <w:b/>
          <w:bCs/>
        </w:rPr>
        <w:t>3. Pateikiame siūlomų Prekių techninį aprašymą:</w:t>
      </w:r>
    </w:p>
    <w:tbl>
      <w:tblPr>
        <w:tblW w:w="100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701"/>
        <w:gridCol w:w="2268"/>
        <w:gridCol w:w="2694"/>
        <w:gridCol w:w="10"/>
      </w:tblGrid>
      <w:tr w:rsidR="00CF0BED" w:rsidRPr="0091158F" w14:paraId="1255B200" w14:textId="07A65E89" w:rsidTr="00C7134D">
        <w:trPr>
          <w:gridAfter w:val="1"/>
          <w:wAfter w:w="10" w:type="dxa"/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1C03" w14:textId="77777777" w:rsidR="00963DD8" w:rsidRPr="0091158F" w:rsidRDefault="00963DD8" w:rsidP="0097544F">
            <w:pPr>
              <w:tabs>
                <w:tab w:val="left" w:pos="720"/>
                <w:tab w:val="center" w:pos="4513"/>
                <w:tab w:val="right" w:pos="9026"/>
              </w:tabs>
              <w:jc w:val="center"/>
              <w:rPr>
                <w:rFonts w:eastAsiaTheme="minorHAnsi"/>
                <w:b/>
                <w:szCs w:val="24"/>
                <w:highlight w:val="lightGray"/>
                <w:lang w:eastAsia="en-US"/>
              </w:rPr>
            </w:pPr>
            <w:r w:rsidRPr="00017FBB">
              <w:rPr>
                <w:rFonts w:eastAsiaTheme="minorHAnsi"/>
                <w:b/>
                <w:szCs w:val="24"/>
                <w:lang w:eastAsia="en-US"/>
              </w:rPr>
              <w:t>Eil. 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8B59" w14:textId="79D313F7" w:rsidR="00963DD8" w:rsidRPr="001A175F" w:rsidRDefault="00BA4FBA" w:rsidP="001A175F">
            <w:pPr>
              <w:tabs>
                <w:tab w:val="left" w:pos="720"/>
                <w:tab w:val="center" w:pos="4513"/>
                <w:tab w:val="right" w:pos="9026"/>
              </w:tabs>
              <w:ind w:left="-111" w:right="-121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017FBB">
              <w:rPr>
                <w:rFonts w:eastAsiaTheme="minorHAnsi"/>
                <w:b/>
                <w:szCs w:val="24"/>
                <w:lang w:eastAsia="en-US"/>
              </w:rPr>
              <w:t>Termo</w:t>
            </w:r>
            <w:r w:rsidR="00C7134D" w:rsidRPr="00017FBB">
              <w:rPr>
                <w:rFonts w:eastAsiaTheme="minorHAnsi"/>
                <w:b/>
                <w:szCs w:val="24"/>
                <w:lang w:eastAsia="en-US"/>
              </w:rPr>
              <w:t xml:space="preserve">susitraukiančių </w:t>
            </w:r>
            <w:r w:rsidRPr="00017FBB">
              <w:rPr>
                <w:rFonts w:eastAsiaTheme="minorHAnsi"/>
                <w:b/>
                <w:szCs w:val="24"/>
                <w:lang w:eastAsia="en-US"/>
              </w:rPr>
              <w:t>gaminių</w:t>
            </w:r>
            <w:r w:rsidR="00963DD8" w:rsidRPr="00017FBB">
              <w:rPr>
                <w:rFonts w:eastAsiaTheme="minorHAnsi"/>
                <w:b/>
                <w:szCs w:val="24"/>
                <w:lang w:eastAsia="en-US"/>
              </w:rPr>
              <w:t xml:space="preserve"> techniniai parametrai ir reikalavimai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A2CF" w14:textId="780390B7" w:rsidR="00963DD8" w:rsidRPr="001A175F" w:rsidRDefault="00225D29" w:rsidP="0097544F">
            <w:pPr>
              <w:spacing w:after="160" w:line="259" w:lineRule="auto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1A175F">
              <w:rPr>
                <w:rFonts w:eastAsiaTheme="minorHAnsi"/>
                <w:b/>
                <w:szCs w:val="24"/>
                <w:lang w:eastAsia="en-US"/>
              </w:rPr>
              <w:t>Reikšmė, sąlyga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6166" w14:textId="6464C3CD" w:rsidR="00963DD8" w:rsidRPr="001A175F" w:rsidRDefault="00963DD8" w:rsidP="009C4A8F">
            <w:pPr>
              <w:spacing w:line="259" w:lineRule="auto"/>
              <w:ind w:left="-105" w:right="-106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1A175F">
              <w:rPr>
                <w:b/>
                <w:bCs/>
                <w:iCs/>
                <w:sz w:val="22"/>
                <w:szCs w:val="22"/>
              </w:rPr>
              <w:t>Pridedami dokumentai, įrodantys siūlomos prekės atitiktį reikalavimams, nurodant puslapio numerį</w:t>
            </w:r>
          </w:p>
        </w:tc>
      </w:tr>
      <w:tr w:rsidR="00C7134D" w:rsidRPr="0091158F" w14:paraId="3176D5C6" w14:textId="7E82F27E" w:rsidTr="00C7134D">
        <w:trPr>
          <w:gridAfter w:val="1"/>
          <w:wAfter w:w="10" w:type="dxa"/>
          <w:trHeight w:val="412"/>
        </w:trPr>
        <w:tc>
          <w:tcPr>
            <w:tcW w:w="709" w:type="dxa"/>
          </w:tcPr>
          <w:p w14:paraId="72217418" w14:textId="77777777" w:rsidR="00C7134D" w:rsidRPr="009E1CEA" w:rsidRDefault="00C7134D" w:rsidP="00C7134D">
            <w:pPr>
              <w:numPr>
                <w:ilvl w:val="0"/>
                <w:numId w:val="25"/>
              </w:numPr>
              <w:tabs>
                <w:tab w:val="center" w:pos="4153"/>
                <w:tab w:val="right" w:pos="8306"/>
              </w:tabs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14:paraId="086FBBA7" w14:textId="18C39BDB" w:rsidR="00C7134D" w:rsidRPr="009E1CEA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9E1CEA">
              <w:rPr>
                <w:bCs/>
              </w:rPr>
              <w:t>Vardinė įtampa</w:t>
            </w:r>
          </w:p>
        </w:tc>
        <w:tc>
          <w:tcPr>
            <w:tcW w:w="3969" w:type="dxa"/>
            <w:gridSpan w:val="2"/>
            <w:hideMark/>
          </w:tcPr>
          <w:p w14:paraId="417E9DC1" w14:textId="3EA6746E" w:rsidR="00C7134D" w:rsidRPr="009E1CEA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9E1CEA">
              <w:rPr>
                <w:bCs/>
              </w:rPr>
              <w:t>1 kV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084" w14:textId="6B0256F6" w:rsidR="00C7134D" w:rsidRPr="009E1CEA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C7134D" w:rsidRPr="0091158F" w14:paraId="6343FE7A" w14:textId="5B9C77B4" w:rsidTr="003B16B7">
        <w:trPr>
          <w:gridAfter w:val="1"/>
          <w:wAfter w:w="10" w:type="dxa"/>
          <w:trHeight w:val="524"/>
        </w:trPr>
        <w:tc>
          <w:tcPr>
            <w:tcW w:w="709" w:type="dxa"/>
          </w:tcPr>
          <w:p w14:paraId="36F3CC8B" w14:textId="77777777" w:rsidR="00C7134D" w:rsidRPr="009523C2" w:rsidRDefault="00C7134D" w:rsidP="00C7134D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356" w:type="dxa"/>
            <w:gridSpan w:val="4"/>
            <w:hideMark/>
          </w:tcPr>
          <w:p w14:paraId="1CA9211D" w14:textId="2EC4328F" w:rsidR="00C7134D" w:rsidRPr="009523C2" w:rsidRDefault="00C7134D" w:rsidP="00C7134D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9523C2">
              <w:rPr>
                <w:b/>
              </w:rPr>
              <w:t>Termosusitraukiantys vamzdeliai:</w:t>
            </w:r>
          </w:p>
        </w:tc>
      </w:tr>
      <w:tr w:rsidR="00C7134D" w:rsidRPr="0091158F" w14:paraId="703A7B7A" w14:textId="36588DDA" w:rsidTr="00C7134D">
        <w:trPr>
          <w:gridAfter w:val="1"/>
          <w:wAfter w:w="10" w:type="dxa"/>
          <w:trHeight w:val="709"/>
        </w:trPr>
        <w:tc>
          <w:tcPr>
            <w:tcW w:w="709" w:type="dxa"/>
          </w:tcPr>
          <w:p w14:paraId="42868562" w14:textId="5ECF846C" w:rsidR="00C7134D" w:rsidRPr="0091158F" w:rsidRDefault="00DE1635" w:rsidP="00C7134D">
            <w:pPr>
              <w:spacing w:before="60" w:after="60" w:line="259" w:lineRule="auto"/>
              <w:rPr>
                <w:rFonts w:eastAsiaTheme="minorHAnsi"/>
                <w:szCs w:val="24"/>
                <w:highlight w:val="lightGray"/>
                <w:lang w:eastAsia="en-US"/>
              </w:rPr>
            </w:pPr>
            <w:r w:rsidRPr="00774A15">
              <w:rPr>
                <w:rFonts w:eastAsiaTheme="minorHAnsi"/>
                <w:szCs w:val="24"/>
                <w:lang w:eastAsia="en-US"/>
              </w:rPr>
              <w:t>2</w:t>
            </w:r>
            <w:r w:rsidR="00C7134D" w:rsidRPr="00774A15">
              <w:rPr>
                <w:rFonts w:eastAsiaTheme="minorHAnsi"/>
                <w:szCs w:val="24"/>
                <w:lang w:eastAsia="en-US"/>
              </w:rPr>
              <w:t>.1.</w:t>
            </w:r>
          </w:p>
        </w:tc>
        <w:tc>
          <w:tcPr>
            <w:tcW w:w="2693" w:type="dxa"/>
          </w:tcPr>
          <w:p w14:paraId="3DB7CC21" w14:textId="3941DEC4" w:rsidR="00C7134D" w:rsidRPr="0091158F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highlight w:val="lightGray"/>
                <w:lang w:eastAsia="en-US"/>
              </w:rPr>
            </w:pPr>
            <w:r w:rsidRPr="00774A15">
              <w:rPr>
                <w:bCs/>
              </w:rPr>
              <w:t>Vidutinio storio termosusitraukiantys vamzdeliai su termolydžiais klijais</w:t>
            </w:r>
          </w:p>
        </w:tc>
        <w:tc>
          <w:tcPr>
            <w:tcW w:w="3969" w:type="dxa"/>
            <w:gridSpan w:val="2"/>
          </w:tcPr>
          <w:p w14:paraId="4F1EEB6C" w14:textId="27E4EC35" w:rsidR="00C7134D" w:rsidRPr="0091158F" w:rsidRDefault="00C7134D" w:rsidP="00F1250A">
            <w:pPr>
              <w:tabs>
                <w:tab w:val="left" w:pos="321"/>
                <w:tab w:val="left" w:pos="1296"/>
                <w:tab w:val="center" w:pos="4819"/>
                <w:tab w:val="right" w:pos="9638"/>
              </w:tabs>
              <w:spacing w:after="160" w:line="259" w:lineRule="auto"/>
              <w:ind w:left="37"/>
              <w:rPr>
                <w:szCs w:val="24"/>
                <w:highlight w:val="lightGray"/>
              </w:rPr>
            </w:pPr>
            <w:r w:rsidRPr="000C0E35">
              <w:rPr>
                <w:bCs/>
              </w:rPr>
              <w:t xml:space="preserve">atsparūs atmosferiniam poveikiui ir ultravioletiniams spinduliams, </w:t>
            </w:r>
            <w:r w:rsidRPr="00041FEA">
              <w:rPr>
                <w:bCs/>
              </w:rPr>
              <w:t xml:space="preserve">lankstūs, atsparūs tempimams, termiškai stabilūs ir atsparūs šalčiui, temperatūriniu diapazonu nuo – 30 Cº </w:t>
            </w:r>
            <w:r w:rsidRPr="00D61DB2">
              <w:rPr>
                <w:bCs/>
              </w:rPr>
              <w:t xml:space="preserve">iki + 90 Cº, dialektriniu atsparumu </w:t>
            </w:r>
            <w:r w:rsidR="00D61DB2" w:rsidRPr="00D61DB2">
              <w:rPr>
                <w:bCs/>
              </w:rPr>
              <w:t xml:space="preserve">   </w:t>
            </w:r>
            <w:r w:rsidRPr="00D61DB2">
              <w:rPr>
                <w:bCs/>
              </w:rPr>
              <w:t xml:space="preserve"> ≥ 8 kV/mm, 1000mm ilgio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AD9" w14:textId="5CB54217" w:rsidR="00C7134D" w:rsidRPr="0091158F" w:rsidRDefault="00C7134D" w:rsidP="00C7134D">
            <w:pPr>
              <w:spacing w:before="60" w:after="60" w:line="259" w:lineRule="auto"/>
              <w:rPr>
                <w:szCs w:val="24"/>
                <w:highlight w:val="lightGray"/>
              </w:rPr>
            </w:pPr>
          </w:p>
        </w:tc>
      </w:tr>
      <w:tr w:rsidR="00C7134D" w:rsidRPr="007207A1" w14:paraId="36C339AC" w14:textId="532685AF" w:rsidTr="007207A1">
        <w:trPr>
          <w:gridAfter w:val="1"/>
          <w:wAfter w:w="10" w:type="dxa"/>
          <w:trHeight w:val="698"/>
        </w:trPr>
        <w:tc>
          <w:tcPr>
            <w:tcW w:w="709" w:type="dxa"/>
          </w:tcPr>
          <w:p w14:paraId="0E9FF115" w14:textId="647334A8" w:rsidR="00C7134D" w:rsidRPr="0091158F" w:rsidRDefault="00C019E9" w:rsidP="00C7134D">
            <w:pPr>
              <w:spacing w:before="60" w:after="60" w:line="259" w:lineRule="auto"/>
              <w:rPr>
                <w:rFonts w:eastAsiaTheme="minorHAnsi"/>
                <w:szCs w:val="24"/>
                <w:highlight w:val="lightGray"/>
                <w:lang w:eastAsia="en-US"/>
              </w:rPr>
            </w:pPr>
            <w:r w:rsidRPr="00B56DA1">
              <w:rPr>
                <w:rFonts w:eastAsiaTheme="minorHAnsi"/>
                <w:szCs w:val="24"/>
                <w:lang w:eastAsia="en-US"/>
              </w:rPr>
              <w:lastRenderedPageBreak/>
              <w:t>2</w:t>
            </w:r>
            <w:r w:rsidR="00C7134D" w:rsidRPr="00B56DA1">
              <w:rPr>
                <w:rFonts w:eastAsiaTheme="minorHAnsi"/>
                <w:szCs w:val="24"/>
                <w:lang w:eastAsia="en-US"/>
              </w:rPr>
              <w:t xml:space="preserve">.2. </w:t>
            </w:r>
          </w:p>
        </w:tc>
        <w:tc>
          <w:tcPr>
            <w:tcW w:w="2693" w:type="dxa"/>
          </w:tcPr>
          <w:p w14:paraId="28F06C8D" w14:textId="32190EC3" w:rsidR="00C7134D" w:rsidRPr="00A86E83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A86E83">
              <w:rPr>
                <w:bCs/>
              </w:rPr>
              <w:t>Diametras (prieš susitraukimą/po susitraukimo), mm.</w:t>
            </w:r>
          </w:p>
        </w:tc>
        <w:tc>
          <w:tcPr>
            <w:tcW w:w="3969" w:type="dxa"/>
            <w:gridSpan w:val="2"/>
          </w:tcPr>
          <w:p w14:paraId="7B6037F2" w14:textId="77777777" w:rsidR="00C7134D" w:rsidRPr="00A86E83" w:rsidRDefault="00C7134D" w:rsidP="00C7134D">
            <w:pPr>
              <w:numPr>
                <w:ilvl w:val="1"/>
                <w:numId w:val="33"/>
              </w:numPr>
              <w:tabs>
                <w:tab w:val="left" w:pos="605"/>
              </w:tabs>
              <w:suppressAutoHyphens/>
              <w:ind w:left="38" w:right="74" w:firstLine="0"/>
              <w:rPr>
                <w:bCs/>
                <w:szCs w:val="24"/>
              </w:rPr>
            </w:pPr>
            <w:r w:rsidRPr="00A86E83">
              <w:rPr>
                <w:bCs/>
                <w:szCs w:val="24"/>
              </w:rPr>
              <w:t>12/3;</w:t>
            </w:r>
          </w:p>
          <w:p w14:paraId="354F35E7" w14:textId="77777777" w:rsidR="00C7134D" w:rsidRPr="00A86E83" w:rsidRDefault="00C7134D" w:rsidP="00C7134D">
            <w:pPr>
              <w:numPr>
                <w:ilvl w:val="1"/>
                <w:numId w:val="33"/>
              </w:numPr>
              <w:tabs>
                <w:tab w:val="left" w:pos="605"/>
              </w:tabs>
              <w:suppressAutoHyphens/>
              <w:ind w:left="38" w:right="74" w:firstLine="0"/>
              <w:rPr>
                <w:bCs/>
                <w:szCs w:val="24"/>
              </w:rPr>
            </w:pPr>
            <w:r w:rsidRPr="00A86E83">
              <w:rPr>
                <w:bCs/>
                <w:szCs w:val="24"/>
              </w:rPr>
              <w:t>22/6;</w:t>
            </w:r>
          </w:p>
          <w:p w14:paraId="2A81205C" w14:textId="1E1F0446" w:rsidR="00C7134D" w:rsidRPr="00A86E83" w:rsidRDefault="00C7134D" w:rsidP="00C7134D">
            <w:pPr>
              <w:pStyle w:val="Sraopastraipa"/>
              <w:numPr>
                <w:ilvl w:val="1"/>
                <w:numId w:val="33"/>
              </w:numPr>
              <w:tabs>
                <w:tab w:val="left" w:pos="605"/>
                <w:tab w:val="left" w:pos="1296"/>
                <w:tab w:val="center" w:pos="4819"/>
                <w:tab w:val="right" w:pos="9638"/>
              </w:tabs>
              <w:spacing w:line="259" w:lineRule="auto"/>
              <w:ind w:left="38" w:firstLine="0"/>
              <w:rPr>
                <w:szCs w:val="24"/>
              </w:rPr>
            </w:pPr>
            <w:r w:rsidRPr="00A86E83">
              <w:rPr>
                <w:rFonts w:ascii="Times New Roman" w:hAnsi="Times New Roman"/>
                <w:bCs/>
                <w:sz w:val="24"/>
                <w:szCs w:val="24"/>
              </w:rPr>
              <w:t>63/19;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683D" w14:textId="6593FEDA" w:rsidR="00C7134D" w:rsidRPr="007207A1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C7134D" w:rsidRPr="007207A1" w14:paraId="67455E09" w14:textId="07A2FC04" w:rsidTr="007207A1">
        <w:trPr>
          <w:gridAfter w:val="1"/>
          <w:wAfter w:w="10" w:type="dxa"/>
          <w:trHeight w:val="416"/>
        </w:trPr>
        <w:tc>
          <w:tcPr>
            <w:tcW w:w="709" w:type="dxa"/>
          </w:tcPr>
          <w:p w14:paraId="7A884390" w14:textId="77777777" w:rsidR="00C7134D" w:rsidRPr="00A80415" w:rsidRDefault="00C7134D" w:rsidP="00C7134D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35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2AAD70F" w14:textId="6ED530A7" w:rsidR="00C7134D" w:rsidRPr="00A80415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A80415">
              <w:rPr>
                <w:b/>
              </w:rPr>
              <w:t>Termosusitraukiančios pirštinės:</w:t>
            </w:r>
          </w:p>
        </w:tc>
      </w:tr>
      <w:tr w:rsidR="00C7134D" w:rsidRPr="0091158F" w14:paraId="38DCB62A" w14:textId="4EB3932E" w:rsidTr="00C7134D">
        <w:trPr>
          <w:gridAfter w:val="1"/>
          <w:wAfter w:w="10" w:type="dxa"/>
          <w:trHeight w:val="698"/>
        </w:trPr>
        <w:tc>
          <w:tcPr>
            <w:tcW w:w="709" w:type="dxa"/>
          </w:tcPr>
          <w:p w14:paraId="6B3563E5" w14:textId="49F8A0D5" w:rsidR="00C7134D" w:rsidRPr="002E2A5B" w:rsidRDefault="0098556F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2E2A5B">
              <w:rPr>
                <w:rFonts w:eastAsiaTheme="minorHAnsi"/>
                <w:szCs w:val="24"/>
                <w:lang w:eastAsia="en-US"/>
              </w:rPr>
              <w:t>3</w:t>
            </w:r>
            <w:r w:rsidR="00C7134D" w:rsidRPr="002E2A5B">
              <w:rPr>
                <w:rFonts w:eastAsiaTheme="minorHAnsi"/>
                <w:szCs w:val="24"/>
                <w:lang w:eastAsia="en-US"/>
              </w:rPr>
              <w:t>.1.</w:t>
            </w:r>
          </w:p>
        </w:tc>
        <w:tc>
          <w:tcPr>
            <w:tcW w:w="2693" w:type="dxa"/>
          </w:tcPr>
          <w:p w14:paraId="7A464638" w14:textId="53763F2D" w:rsidR="00C7134D" w:rsidRPr="002E2A5B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2E2A5B">
              <w:rPr>
                <w:bCs/>
              </w:rPr>
              <w:t xml:space="preserve">Termosusitraukiančios keturpirštės pirštinės </w:t>
            </w:r>
          </w:p>
        </w:tc>
        <w:tc>
          <w:tcPr>
            <w:tcW w:w="3969" w:type="dxa"/>
            <w:gridSpan w:val="2"/>
          </w:tcPr>
          <w:p w14:paraId="7500C043" w14:textId="30EE5D29" w:rsidR="00C7134D" w:rsidRPr="0091158F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highlight w:val="lightGray"/>
                <w:lang w:eastAsia="en-US"/>
              </w:rPr>
            </w:pPr>
            <w:r w:rsidRPr="002E2A5B">
              <w:rPr>
                <w:bCs/>
              </w:rPr>
              <w:t xml:space="preserve">pagamintos iš modifikuoto polietileno, atsparios ultravioletiniams spinduliams, </w:t>
            </w:r>
            <w:r w:rsidRPr="00BD3FA6">
              <w:rPr>
                <w:bCs/>
              </w:rPr>
              <w:t>agresyviems cheminiams poveikiams, visas vidinis paviršius padengtas termolydžiu klijų sluoksniu.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22C7" w14:textId="3B9DD831" w:rsidR="00C7134D" w:rsidRPr="0091158F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highlight w:val="lightGray"/>
                <w:lang w:eastAsia="en-US"/>
              </w:rPr>
            </w:pPr>
          </w:p>
        </w:tc>
      </w:tr>
      <w:tr w:rsidR="00C7134D" w:rsidRPr="0091158F" w14:paraId="795B1303" w14:textId="5B5D87DA" w:rsidTr="00C7134D">
        <w:trPr>
          <w:gridAfter w:val="1"/>
          <w:wAfter w:w="10" w:type="dxa"/>
          <w:trHeight w:val="709"/>
        </w:trPr>
        <w:tc>
          <w:tcPr>
            <w:tcW w:w="709" w:type="dxa"/>
          </w:tcPr>
          <w:p w14:paraId="06452B6C" w14:textId="24EBE47D" w:rsidR="00C7134D" w:rsidRPr="00995C0F" w:rsidRDefault="0098556F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995C0F">
              <w:rPr>
                <w:rFonts w:eastAsiaTheme="minorHAnsi"/>
                <w:szCs w:val="24"/>
                <w:lang w:eastAsia="en-US"/>
              </w:rPr>
              <w:t>3</w:t>
            </w:r>
            <w:r w:rsidR="00C7134D" w:rsidRPr="00995C0F">
              <w:rPr>
                <w:rFonts w:eastAsiaTheme="minorHAnsi"/>
                <w:szCs w:val="24"/>
                <w:lang w:eastAsia="en-US"/>
              </w:rPr>
              <w:t>.2</w:t>
            </w:r>
          </w:p>
        </w:tc>
        <w:tc>
          <w:tcPr>
            <w:tcW w:w="2693" w:type="dxa"/>
          </w:tcPr>
          <w:p w14:paraId="269F909F" w14:textId="0931E464" w:rsidR="00C7134D" w:rsidRPr="00BC7842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BC7842">
              <w:rPr>
                <w:bCs/>
              </w:rPr>
              <w:t>Dydžiai (vidinis diametras):</w:t>
            </w:r>
          </w:p>
        </w:tc>
        <w:tc>
          <w:tcPr>
            <w:tcW w:w="3969" w:type="dxa"/>
            <w:gridSpan w:val="2"/>
          </w:tcPr>
          <w:p w14:paraId="38559749" w14:textId="77777777" w:rsidR="00C7134D" w:rsidRPr="00BC7842" w:rsidRDefault="00C7134D" w:rsidP="00C7134D">
            <w:pPr>
              <w:spacing w:after="60"/>
              <w:jc w:val="both"/>
              <w:rPr>
                <w:bCs/>
                <w:noProof/>
              </w:rPr>
            </w:pPr>
            <w:r w:rsidRPr="00BC7842">
              <w:rPr>
                <w:bCs/>
                <w:noProof/>
              </w:rPr>
              <w:t>Priklauso nuo kabelio skerspjūvio ir išorinio diametro:</w:t>
            </w:r>
          </w:p>
          <w:p w14:paraId="527BFB0D" w14:textId="522B5014" w:rsidR="00C7134D" w:rsidRPr="009E36AB" w:rsidRDefault="00C7134D" w:rsidP="009E36AB">
            <w:pPr>
              <w:pStyle w:val="Sraopastraipa"/>
              <w:numPr>
                <w:ilvl w:val="0"/>
                <w:numId w:val="37"/>
              </w:numPr>
              <w:tabs>
                <w:tab w:val="left" w:pos="463"/>
                <w:tab w:val="left" w:pos="1296"/>
                <w:tab w:val="center" w:pos="4819"/>
                <w:tab w:val="right" w:pos="9638"/>
              </w:tabs>
              <w:spacing w:after="120" w:line="259" w:lineRule="auto"/>
              <w:ind w:left="397" w:hanging="357"/>
              <w:rPr>
                <w:szCs w:val="24"/>
              </w:rPr>
            </w:pPr>
            <w:r w:rsidRPr="009E36AB">
              <w:rPr>
                <w:rFonts w:ascii="Times New Roman" w:hAnsi="Times New Roman"/>
                <w:bCs/>
                <w:noProof/>
                <w:sz w:val="24"/>
                <w:szCs w:val="20"/>
                <w:lang w:eastAsia="lt-LT"/>
              </w:rPr>
              <w:t>4x16-35mm2 - 50±5mm;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9129" w14:textId="3C136894" w:rsidR="00C7134D" w:rsidRPr="009E36AB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C7134D" w:rsidRPr="0091158F" w14:paraId="11C05BA6" w14:textId="4A8FC6D1" w:rsidTr="00404007">
        <w:trPr>
          <w:gridAfter w:val="1"/>
          <w:wAfter w:w="10" w:type="dxa"/>
          <w:trHeight w:val="401"/>
        </w:trPr>
        <w:tc>
          <w:tcPr>
            <w:tcW w:w="709" w:type="dxa"/>
            <w:shd w:val="clear" w:color="auto" w:fill="auto"/>
          </w:tcPr>
          <w:p w14:paraId="35F54C82" w14:textId="77777777" w:rsidR="00C7134D" w:rsidRPr="00995C0F" w:rsidRDefault="00C7134D" w:rsidP="00C7134D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1E84D8CB" w14:textId="0C6428DD" w:rsidR="00C7134D" w:rsidRPr="00404007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404007">
              <w:rPr>
                <w:bCs/>
              </w:rPr>
              <w:t>Pateikiami dokumentai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CB3B681" w14:textId="77777777" w:rsidR="00BA0C9D" w:rsidRPr="00404007" w:rsidRDefault="00C7134D" w:rsidP="00BA0C9D">
            <w:pPr>
              <w:numPr>
                <w:ilvl w:val="0"/>
                <w:numId w:val="35"/>
              </w:numPr>
              <w:tabs>
                <w:tab w:val="left" w:pos="265"/>
              </w:tabs>
              <w:ind w:left="37" w:firstLine="0"/>
              <w:rPr>
                <w:rFonts w:eastAsiaTheme="minorHAnsi"/>
                <w:szCs w:val="24"/>
                <w:lang w:eastAsia="en-US"/>
              </w:rPr>
            </w:pPr>
            <w:r w:rsidRPr="00404007">
              <w:rPr>
                <w:bCs/>
                <w:noProof/>
              </w:rPr>
              <w:t>Gaminio techninė specifikacija</w:t>
            </w:r>
            <w:r w:rsidR="00BA0C9D" w:rsidRPr="00404007">
              <w:rPr>
                <w:bCs/>
                <w:noProof/>
              </w:rPr>
              <w:t>;</w:t>
            </w:r>
          </w:p>
          <w:p w14:paraId="697D94BF" w14:textId="6DFAE1C2" w:rsidR="00C7134D" w:rsidRPr="00404007" w:rsidRDefault="00C7134D" w:rsidP="00BA0C9D">
            <w:pPr>
              <w:numPr>
                <w:ilvl w:val="0"/>
                <w:numId w:val="35"/>
              </w:numPr>
              <w:tabs>
                <w:tab w:val="left" w:pos="265"/>
              </w:tabs>
              <w:ind w:left="37" w:firstLine="0"/>
              <w:rPr>
                <w:rFonts w:eastAsiaTheme="minorHAnsi"/>
                <w:szCs w:val="24"/>
                <w:lang w:eastAsia="en-US"/>
              </w:rPr>
            </w:pPr>
            <w:r w:rsidRPr="00404007">
              <w:rPr>
                <w:bCs/>
                <w:noProof/>
                <w:color w:val="000000"/>
              </w:rPr>
              <w:t>Atitikimo techniniams parametrams dokumentų kopijos.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2396" w14:textId="214A4204" w:rsidR="00C7134D" w:rsidRPr="009E36AB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C7134D" w:rsidRPr="0091158F" w14:paraId="22E557B8" w14:textId="4ADEE6FE" w:rsidTr="00C7134D">
        <w:trPr>
          <w:gridAfter w:val="1"/>
          <w:wAfter w:w="10" w:type="dxa"/>
          <w:trHeight w:val="329"/>
        </w:trPr>
        <w:tc>
          <w:tcPr>
            <w:tcW w:w="709" w:type="dxa"/>
          </w:tcPr>
          <w:p w14:paraId="1B88B73D" w14:textId="6780D25A" w:rsidR="00C7134D" w:rsidRPr="00EE11E5" w:rsidRDefault="0002125B" w:rsidP="00C7134D">
            <w:pPr>
              <w:spacing w:before="60" w:after="60" w:line="259" w:lineRule="auto"/>
              <w:ind w:left="-13"/>
              <w:rPr>
                <w:rFonts w:eastAsiaTheme="minorHAnsi"/>
                <w:szCs w:val="24"/>
                <w:lang w:eastAsia="en-US"/>
              </w:rPr>
            </w:pPr>
            <w:r w:rsidRPr="00EE11E5">
              <w:rPr>
                <w:rFonts w:eastAsiaTheme="minorHAnsi"/>
                <w:szCs w:val="24"/>
                <w:lang w:eastAsia="en-US"/>
              </w:rPr>
              <w:t>5</w:t>
            </w:r>
            <w:r w:rsidR="00144778" w:rsidRPr="00EE11E5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2693" w:type="dxa"/>
          </w:tcPr>
          <w:p w14:paraId="66EA6105" w14:textId="2DE4C9C9" w:rsidR="00C7134D" w:rsidRPr="00EE11E5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EE11E5">
              <w:rPr>
                <w:bCs/>
              </w:rPr>
              <w:t>Tarnavimo laikas</w:t>
            </w:r>
          </w:p>
        </w:tc>
        <w:tc>
          <w:tcPr>
            <w:tcW w:w="3969" w:type="dxa"/>
            <w:gridSpan w:val="2"/>
          </w:tcPr>
          <w:p w14:paraId="2E3E30DD" w14:textId="3E4564C6" w:rsidR="00C7134D" w:rsidRPr="00EE11E5" w:rsidRDefault="00C7134D" w:rsidP="00C7134D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EE11E5">
              <w:rPr>
                <w:bCs/>
              </w:rPr>
              <w:t>≥ 25 metų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690D" w14:textId="3FE6070B" w:rsidR="00C7134D" w:rsidRPr="00EE11E5" w:rsidRDefault="00C7134D" w:rsidP="00C7134D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7134D" w:rsidRPr="0091158F" w14:paraId="1C0E8E66" w14:textId="77777777" w:rsidTr="00C7134D">
        <w:trPr>
          <w:gridAfter w:val="1"/>
          <w:wAfter w:w="10" w:type="dxa"/>
          <w:trHeight w:val="329"/>
        </w:trPr>
        <w:tc>
          <w:tcPr>
            <w:tcW w:w="709" w:type="dxa"/>
          </w:tcPr>
          <w:p w14:paraId="57D7A281" w14:textId="6CE15431" w:rsidR="00C7134D" w:rsidRPr="00EE11E5" w:rsidRDefault="0002125B" w:rsidP="00C7134D">
            <w:pPr>
              <w:spacing w:before="60" w:after="60" w:line="259" w:lineRule="auto"/>
              <w:ind w:left="-13"/>
              <w:rPr>
                <w:rFonts w:eastAsiaTheme="minorHAnsi"/>
                <w:szCs w:val="24"/>
                <w:lang w:eastAsia="en-US"/>
              </w:rPr>
            </w:pPr>
            <w:r w:rsidRPr="00EE11E5">
              <w:rPr>
                <w:rFonts w:eastAsiaTheme="minorHAnsi"/>
                <w:szCs w:val="24"/>
                <w:lang w:eastAsia="en-US"/>
              </w:rPr>
              <w:t>6</w:t>
            </w:r>
            <w:r w:rsidR="00144778" w:rsidRPr="00EE11E5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2693" w:type="dxa"/>
          </w:tcPr>
          <w:p w14:paraId="0682057C" w14:textId="2C1A8208" w:rsidR="00C7134D" w:rsidRPr="00EE11E5" w:rsidRDefault="00C7134D" w:rsidP="00C7134D">
            <w:pPr>
              <w:spacing w:before="60" w:after="60" w:line="259" w:lineRule="auto"/>
              <w:rPr>
                <w:bCs/>
              </w:rPr>
            </w:pPr>
            <w:r w:rsidRPr="00EE11E5">
              <w:rPr>
                <w:bCs/>
              </w:rPr>
              <w:t>Garantinis laikas</w:t>
            </w:r>
          </w:p>
        </w:tc>
        <w:tc>
          <w:tcPr>
            <w:tcW w:w="3969" w:type="dxa"/>
            <w:gridSpan w:val="2"/>
          </w:tcPr>
          <w:p w14:paraId="451918A0" w14:textId="0FFB275B" w:rsidR="00C7134D" w:rsidRPr="00EE11E5" w:rsidRDefault="00C7134D" w:rsidP="00C7134D">
            <w:pPr>
              <w:spacing w:before="60" w:after="60" w:line="259" w:lineRule="auto"/>
              <w:rPr>
                <w:bCs/>
              </w:rPr>
            </w:pPr>
            <w:r w:rsidRPr="00EE11E5">
              <w:rPr>
                <w:bCs/>
              </w:rPr>
              <w:t>≥ 2 metai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7CE7" w14:textId="77777777" w:rsidR="00C7134D" w:rsidRPr="00EE11E5" w:rsidRDefault="00C7134D" w:rsidP="00C7134D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7134D" w:rsidRPr="0091158F" w14:paraId="27F7A764" w14:textId="77777777" w:rsidTr="00AD7615">
        <w:trPr>
          <w:trHeight w:val="412"/>
        </w:trPr>
        <w:tc>
          <w:tcPr>
            <w:tcW w:w="10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4339" w14:textId="1EF67ED6" w:rsidR="00C7134D" w:rsidRPr="00112BAB" w:rsidRDefault="00762206" w:rsidP="00112BAB">
            <w:pPr>
              <w:spacing w:before="60" w:after="60" w:line="259" w:lineRule="auto"/>
              <w:rPr>
                <w:szCs w:val="24"/>
                <w:highlight w:val="lightGray"/>
                <w:lang w:eastAsia="ar-SA"/>
              </w:rPr>
            </w:pPr>
            <w:r w:rsidRPr="00762206">
              <w:rPr>
                <w:bCs/>
              </w:rPr>
              <w:t>4.</w:t>
            </w:r>
            <w:r w:rsidR="00112BAB">
              <w:rPr>
                <w:b/>
              </w:rPr>
              <w:t xml:space="preserve">       </w:t>
            </w:r>
            <w:r>
              <w:rPr>
                <w:b/>
              </w:rPr>
              <w:t xml:space="preserve">  </w:t>
            </w:r>
            <w:r w:rsidR="00C7134D" w:rsidRPr="00112BAB">
              <w:rPr>
                <w:b/>
              </w:rPr>
              <w:t>Prekėms taikomi aplinkos apsaugos reikalavimai:</w:t>
            </w:r>
          </w:p>
        </w:tc>
      </w:tr>
      <w:tr w:rsidR="002B1ECF" w:rsidRPr="0091158F" w14:paraId="3C3A4A87" w14:textId="77777777" w:rsidTr="002B1ECF">
        <w:trPr>
          <w:gridAfter w:val="1"/>
          <w:wAfter w:w="10" w:type="dxa"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905E" w14:textId="08DD1F1E" w:rsidR="002B1ECF" w:rsidRPr="0091158F" w:rsidRDefault="000B6B00" w:rsidP="00144778">
            <w:pPr>
              <w:spacing w:before="60" w:after="60" w:line="259" w:lineRule="auto"/>
              <w:ind w:left="35"/>
              <w:rPr>
                <w:rFonts w:eastAsiaTheme="minorHAnsi"/>
                <w:szCs w:val="24"/>
                <w:highlight w:val="lightGray"/>
                <w:lang w:eastAsia="en-US"/>
              </w:rPr>
            </w:pPr>
            <w:r w:rsidRPr="00770945">
              <w:rPr>
                <w:rFonts w:eastAsiaTheme="minorHAnsi"/>
                <w:szCs w:val="24"/>
                <w:lang w:eastAsia="en-US"/>
              </w:rPr>
              <w:t>4</w:t>
            </w:r>
            <w:r w:rsidR="002B1ECF" w:rsidRPr="00770945">
              <w:rPr>
                <w:rFonts w:eastAsiaTheme="minorHAnsi"/>
                <w:szCs w:val="24"/>
                <w:lang w:eastAsia="en-US"/>
              </w:rPr>
              <w:t>.1.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2955" w14:textId="1D9FD1DE" w:rsidR="002B1ECF" w:rsidRPr="00371C4C" w:rsidRDefault="002B1ECF" w:rsidP="00C7134D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371C4C">
              <w:rPr>
                <w:szCs w:val="24"/>
                <w:lang w:eastAsia="ar-SA"/>
              </w:rPr>
              <w:t>Tiekėjas privalo užsakytas Prekes Sutarties vykdymo metu pristatyti darbo dienomis ne piko valandomis, t. y. pristatymas nuo 09:00 val. iki 15:30 val. pirmadienį – ketvirtadienį, penktadienį iki 14:15 val.</w:t>
            </w:r>
            <w:r w:rsidR="003D7439" w:rsidRPr="00371C4C">
              <w:rPr>
                <w:szCs w:val="24"/>
                <w:lang w:eastAsia="ar-SA"/>
              </w:rPr>
              <w:t xml:space="preserve"> transportu, kurio tūris išnaudojamas maksimaliai.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04AC" w14:textId="711EBA95" w:rsidR="002B1ECF" w:rsidRPr="00371C4C" w:rsidRDefault="002B1ECF" w:rsidP="00C7134D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371C4C">
              <w:rPr>
                <w:rFonts w:eastAsiaTheme="minorHAnsi"/>
                <w:lang w:eastAsia="en-US"/>
              </w:rPr>
              <w:t>Tiekėjo  laisvos formos deklaracija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8A38" w14:textId="53B9FDE4" w:rsidR="002B1ECF" w:rsidRPr="0091158F" w:rsidRDefault="002B1ECF" w:rsidP="00C7134D">
            <w:pPr>
              <w:spacing w:before="60" w:after="60" w:line="259" w:lineRule="auto"/>
              <w:rPr>
                <w:szCs w:val="24"/>
                <w:highlight w:val="lightGray"/>
                <w:lang w:eastAsia="ar-SA"/>
              </w:rPr>
            </w:pPr>
          </w:p>
        </w:tc>
      </w:tr>
      <w:tr w:rsidR="002B1ECF" w:rsidRPr="0091158F" w14:paraId="1084EB83" w14:textId="77777777" w:rsidTr="002B1ECF">
        <w:trPr>
          <w:gridAfter w:val="1"/>
          <w:wAfter w:w="10" w:type="dxa"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2495" w14:textId="5A122F11" w:rsidR="002B1ECF" w:rsidRPr="0091158F" w:rsidRDefault="003870FA" w:rsidP="00144778">
            <w:pPr>
              <w:spacing w:before="60" w:after="60" w:line="259" w:lineRule="auto"/>
              <w:ind w:left="34"/>
              <w:rPr>
                <w:rFonts w:eastAsiaTheme="minorHAnsi"/>
                <w:color w:val="FF0000"/>
                <w:szCs w:val="24"/>
                <w:highlight w:val="lightGray"/>
                <w:lang w:eastAsia="en-US"/>
              </w:rPr>
            </w:pPr>
            <w:r w:rsidRPr="0061268C">
              <w:rPr>
                <w:rFonts w:eastAsiaTheme="minorHAnsi"/>
                <w:szCs w:val="24"/>
                <w:lang w:eastAsia="en-US"/>
              </w:rPr>
              <w:t>4</w:t>
            </w:r>
            <w:r w:rsidR="002B1ECF" w:rsidRPr="0061268C">
              <w:rPr>
                <w:rFonts w:eastAsiaTheme="minorHAnsi"/>
                <w:szCs w:val="24"/>
                <w:lang w:eastAsia="en-US"/>
              </w:rPr>
              <w:t>.2.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3E4C" w14:textId="3AB53E29" w:rsidR="002B1ECF" w:rsidRPr="00FD1585" w:rsidRDefault="008234F5" w:rsidP="00C7134D">
            <w:pPr>
              <w:spacing w:before="60" w:after="60" w:line="259" w:lineRule="auto"/>
              <w:rPr>
                <w:szCs w:val="24"/>
                <w:highlight w:val="lightGray"/>
              </w:rPr>
            </w:pPr>
            <w:r w:rsidRPr="00FD1585">
              <w:rPr>
                <w:szCs w:val="24"/>
              </w:rPr>
              <w:t xml:space="preserve">Galiojantys standartai EU </w:t>
            </w:r>
            <w:proofErr w:type="spellStart"/>
            <w:r w:rsidRPr="00FD1585">
              <w:rPr>
                <w:szCs w:val="24"/>
              </w:rPr>
              <w:t>RoHS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6208" w14:textId="70EB3635" w:rsidR="002B1ECF" w:rsidRPr="00FD1585" w:rsidRDefault="00FD1585" w:rsidP="00C7134D">
            <w:pPr>
              <w:spacing w:before="60" w:after="60" w:line="259" w:lineRule="auto"/>
              <w:rPr>
                <w:szCs w:val="24"/>
                <w:highlight w:val="lightGray"/>
                <w:lang w:eastAsia="ar-SA"/>
              </w:rPr>
            </w:pPr>
            <w:r w:rsidRPr="00FD1585">
              <w:rPr>
                <w:szCs w:val="24"/>
                <w:lang w:eastAsia="ar-SA"/>
              </w:rPr>
              <w:t>Sertifikato kopija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2BF3" w14:textId="3410F045" w:rsidR="002B1ECF" w:rsidRPr="0091158F" w:rsidRDefault="002B1ECF" w:rsidP="00C7134D">
            <w:pPr>
              <w:spacing w:before="60" w:after="60" w:line="259" w:lineRule="auto"/>
              <w:rPr>
                <w:color w:val="FF0000"/>
                <w:szCs w:val="24"/>
                <w:highlight w:val="lightGray"/>
                <w:lang w:eastAsia="ar-SA"/>
              </w:rPr>
            </w:pPr>
          </w:p>
        </w:tc>
      </w:tr>
    </w:tbl>
    <w:p w14:paraId="688D2A75" w14:textId="77777777" w:rsidR="00E50C3A" w:rsidRPr="0091158F" w:rsidRDefault="00E50C3A" w:rsidP="007855C7">
      <w:pPr>
        <w:rPr>
          <w:rFonts w:eastAsia="Arial Unicode MS" w:cs="Tahoma"/>
          <w:highlight w:val="lightGray"/>
        </w:rPr>
      </w:pPr>
    </w:p>
    <w:p w14:paraId="3EF24A43" w14:textId="5CE3B314" w:rsidR="00EE25DE" w:rsidRPr="00F92F3B" w:rsidRDefault="009E0659" w:rsidP="00897F90">
      <w:pPr>
        <w:pStyle w:val="Sraopastraipa"/>
        <w:numPr>
          <w:ilvl w:val="0"/>
          <w:numId w:val="32"/>
        </w:numPr>
        <w:tabs>
          <w:tab w:val="clear" w:pos="709"/>
          <w:tab w:val="left" w:pos="284"/>
        </w:tabs>
        <w:spacing w:after="0"/>
        <w:ind w:left="0" w:firstLine="0"/>
        <w:rPr>
          <w:rFonts w:ascii="Times New Roman" w:eastAsia="Arial Unicode MS" w:hAnsi="Times New Roman"/>
          <w:b/>
          <w:bCs/>
          <w:sz w:val="24"/>
          <w:szCs w:val="24"/>
        </w:rPr>
      </w:pPr>
      <w:r w:rsidRPr="00F92F3B">
        <w:rPr>
          <w:rFonts w:ascii="Times New Roman" w:eastAsia="Arial Unicode MS" w:hAnsi="Times New Roman"/>
          <w:b/>
          <w:bCs/>
          <w:sz w:val="24"/>
          <w:szCs w:val="24"/>
        </w:rPr>
        <w:t>Pateikiame siūlomų Prekių kainą:</w:t>
      </w:r>
    </w:p>
    <w:tbl>
      <w:tblPr>
        <w:tblW w:w="5003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04"/>
        <w:gridCol w:w="980"/>
        <w:gridCol w:w="1396"/>
        <w:gridCol w:w="1537"/>
        <w:gridCol w:w="1673"/>
      </w:tblGrid>
      <w:tr w:rsidR="00EE25DE" w:rsidRPr="0091158F" w14:paraId="3E68F2DE" w14:textId="77777777" w:rsidTr="005145D4">
        <w:trPr>
          <w:trHeight w:val="921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25C954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F453A">
              <w:rPr>
                <w:bCs/>
              </w:rPr>
              <w:t>Eil.</w:t>
            </w:r>
          </w:p>
          <w:p w14:paraId="08A967B9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F453A">
              <w:rPr>
                <w:bCs/>
              </w:rPr>
              <w:t>Nr.</w:t>
            </w: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FCCD44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BF453A">
              <w:rPr>
                <w:bCs/>
              </w:rPr>
              <w:t>Prekių pavadinimas/ modelis/gamintojas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9839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BF453A">
              <w:rPr>
                <w:bCs/>
                <w:szCs w:val="24"/>
              </w:rPr>
              <w:t>Mato vnt.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997A" w14:textId="046E41AC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BF453A">
              <w:rPr>
                <w:bCs/>
                <w:szCs w:val="24"/>
              </w:rPr>
              <w:t>Orientacinis kiekis</w:t>
            </w:r>
            <w:r w:rsidR="00AE12F6">
              <w:rPr>
                <w:bCs/>
                <w:szCs w:val="24"/>
              </w:rPr>
              <w:t xml:space="preserve">        </w:t>
            </w:r>
            <w:r w:rsidR="003B39AD" w:rsidRPr="00BF453A">
              <w:rPr>
                <w:bCs/>
                <w:szCs w:val="24"/>
              </w:rPr>
              <w:t>(</w:t>
            </w:r>
            <w:r w:rsidR="00BA0C9D" w:rsidRPr="00BF453A">
              <w:rPr>
                <w:bCs/>
                <w:szCs w:val="24"/>
              </w:rPr>
              <w:t>36</w:t>
            </w:r>
            <w:r w:rsidR="003B39AD" w:rsidRPr="00BF453A">
              <w:rPr>
                <w:bCs/>
                <w:szCs w:val="24"/>
              </w:rPr>
              <w:t xml:space="preserve"> mėn.)</w:t>
            </w:r>
            <w:r w:rsidRPr="00BF453A">
              <w:rPr>
                <w:bCs/>
                <w:szCs w:val="24"/>
              </w:rPr>
              <w:t xml:space="preserve"> 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9DD6" w14:textId="0340266F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BF453A">
              <w:rPr>
                <w:bCs/>
                <w:szCs w:val="24"/>
              </w:rPr>
              <w:t xml:space="preserve">Vieneto įkainis, </w:t>
            </w:r>
            <w:r w:rsidR="00534D3B" w:rsidRPr="00BF453A">
              <w:rPr>
                <w:bCs/>
                <w:szCs w:val="24"/>
              </w:rPr>
              <w:t xml:space="preserve">             </w:t>
            </w:r>
            <w:r w:rsidRPr="00BF453A">
              <w:rPr>
                <w:bCs/>
                <w:szCs w:val="24"/>
              </w:rPr>
              <w:t>Eur be PVM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2DD47" w14:textId="4AE86EE2" w:rsidR="00EE25DE" w:rsidRPr="00BF453A" w:rsidRDefault="003441F2" w:rsidP="00A4298A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  <w:lang w:eastAsia="ar-SA"/>
              </w:rPr>
              <w:t>Suma</w:t>
            </w:r>
            <w:r w:rsidR="00BB3A90" w:rsidRPr="00BF453A">
              <w:rPr>
                <w:bCs/>
                <w:szCs w:val="24"/>
                <w:lang w:eastAsia="ar-SA"/>
              </w:rPr>
              <w:t xml:space="preserve">            </w:t>
            </w:r>
            <w:r w:rsidR="00EE25DE" w:rsidRPr="00BF453A">
              <w:rPr>
                <w:bCs/>
                <w:szCs w:val="24"/>
                <w:lang w:eastAsia="ar-SA"/>
              </w:rPr>
              <w:t xml:space="preserve"> Eur be PVM,</w:t>
            </w:r>
          </w:p>
          <w:p w14:paraId="2F3FD206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BF453A">
              <w:rPr>
                <w:bCs/>
                <w:i/>
                <w:sz w:val="20"/>
                <w:lang w:val="en-US"/>
              </w:rPr>
              <w:t>(</w:t>
            </w:r>
            <w:proofErr w:type="gramStart"/>
            <w:r w:rsidRPr="00BF453A">
              <w:rPr>
                <w:bCs/>
                <w:i/>
                <w:sz w:val="20"/>
                <w:lang w:val="en-US"/>
              </w:rPr>
              <w:t>6</w:t>
            </w:r>
            <w:r w:rsidRPr="00BF453A">
              <w:rPr>
                <w:bCs/>
                <w:i/>
                <w:sz w:val="20"/>
              </w:rPr>
              <w:t>.</w:t>
            </w:r>
            <w:r w:rsidRPr="00BF453A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BF453A">
              <w:rPr>
                <w:bCs/>
                <w:i/>
                <w:sz w:val="20"/>
                <w:lang w:val="en-US"/>
              </w:rPr>
              <w:t>4</w:t>
            </w:r>
            <w:r w:rsidRPr="00BF453A">
              <w:rPr>
                <w:bCs/>
                <w:i/>
                <w:sz w:val="20"/>
              </w:rPr>
              <w:t>.x5.</w:t>
            </w:r>
            <w:r w:rsidRPr="00BF453A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EE25DE" w:rsidRPr="0091158F" w14:paraId="1839D194" w14:textId="77777777" w:rsidTr="005145D4">
        <w:trPr>
          <w:trHeight w:hRule="exact" w:val="277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B39FB73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4B95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0870C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8AC3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258A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2302" w14:textId="77777777" w:rsidR="00EE25DE" w:rsidRPr="00BF453A" w:rsidRDefault="00EE25DE" w:rsidP="00A4298A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BF453A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BA0C9D" w:rsidRPr="0091158F" w14:paraId="5063DCF9" w14:textId="77777777" w:rsidTr="005145D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EA09" w14:textId="77777777" w:rsidR="00BA0C9D" w:rsidRPr="00B148D2" w:rsidRDefault="00BA0C9D" w:rsidP="00BA0C9D">
            <w:pPr>
              <w:tabs>
                <w:tab w:val="left" w:pos="851"/>
              </w:tabs>
              <w:spacing w:before="60" w:after="60"/>
              <w:ind w:left="34" w:right="-108"/>
              <w:jc w:val="center"/>
              <w:rPr>
                <w:sz w:val="22"/>
                <w:szCs w:val="22"/>
              </w:rPr>
            </w:pPr>
            <w:r w:rsidRPr="00B148D2">
              <w:t>1.</w:t>
            </w:r>
          </w:p>
        </w:tc>
        <w:tc>
          <w:tcPr>
            <w:tcW w:w="19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6237" w14:textId="152AD5A9" w:rsidR="00BA0C9D" w:rsidRPr="0091158F" w:rsidRDefault="00BA0C9D" w:rsidP="00BA0C9D">
            <w:pPr>
              <w:spacing w:before="60" w:after="60"/>
              <w:rPr>
                <w:szCs w:val="24"/>
                <w:highlight w:val="lightGray"/>
              </w:rPr>
            </w:pPr>
            <w:r w:rsidRPr="00471A08">
              <w:rPr>
                <w:bCs/>
              </w:rPr>
              <w:t xml:space="preserve">Vidutinio storio </w:t>
            </w:r>
            <w:proofErr w:type="spellStart"/>
            <w:r w:rsidRPr="00471A08">
              <w:rPr>
                <w:bCs/>
              </w:rPr>
              <w:t>termosusitraukiantys</w:t>
            </w:r>
            <w:proofErr w:type="spellEnd"/>
            <w:r w:rsidRPr="00471A08">
              <w:rPr>
                <w:bCs/>
              </w:rPr>
              <w:t xml:space="preserve"> vamzdeliai</w:t>
            </w:r>
            <w:r w:rsidR="00B148D2" w:rsidRPr="00471A08">
              <w:rPr>
                <w:bCs/>
              </w:rPr>
              <w:t xml:space="preserve"> 12/3</w:t>
            </w:r>
            <w:r w:rsidRPr="00471A08">
              <w:rPr>
                <w:bCs/>
              </w:rPr>
              <w:t>: ________________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B710" w14:textId="68ADD75B" w:rsidR="00BA0C9D" w:rsidRPr="000D73A6" w:rsidRDefault="000D73A6" w:rsidP="00BA0C9D">
            <w:pPr>
              <w:spacing w:after="60"/>
              <w:jc w:val="center"/>
              <w:rPr>
                <w:szCs w:val="24"/>
              </w:rPr>
            </w:pPr>
            <w:r w:rsidRPr="000D73A6">
              <w:rPr>
                <w:szCs w:val="24"/>
              </w:rPr>
              <w:t>vnt.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CDE9" w14:textId="48DF97C6" w:rsidR="00BA0C9D" w:rsidRPr="00D87094" w:rsidRDefault="00BA0C9D" w:rsidP="00BA0C9D">
            <w:pPr>
              <w:spacing w:before="60" w:after="60"/>
              <w:jc w:val="center"/>
              <w:rPr>
                <w:szCs w:val="24"/>
              </w:rPr>
            </w:pPr>
            <w:r w:rsidRPr="00D87094">
              <w:rPr>
                <w:bCs/>
              </w:rPr>
              <w:t>300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291A" w14:textId="77777777" w:rsidR="00BA0C9D" w:rsidRPr="00D87094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B2E5" w14:textId="77777777" w:rsidR="00BA0C9D" w:rsidRPr="00D87094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</w:tr>
      <w:tr w:rsidR="00BA0C9D" w:rsidRPr="00430C2A" w14:paraId="30BA2147" w14:textId="77777777" w:rsidTr="005145D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3AB68" w14:textId="4AF9D74C" w:rsidR="00BA0C9D" w:rsidRPr="00430C2A" w:rsidRDefault="00BA0C9D" w:rsidP="00BA0C9D">
            <w:pPr>
              <w:tabs>
                <w:tab w:val="left" w:pos="851"/>
              </w:tabs>
              <w:spacing w:before="60" w:after="60"/>
              <w:ind w:left="34" w:right="-108"/>
              <w:jc w:val="center"/>
            </w:pPr>
            <w:r w:rsidRPr="00430C2A">
              <w:t>2.</w:t>
            </w:r>
          </w:p>
        </w:tc>
        <w:tc>
          <w:tcPr>
            <w:tcW w:w="19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AD1D" w14:textId="73A56349" w:rsidR="00BA0C9D" w:rsidRPr="00430C2A" w:rsidRDefault="00BA0C9D" w:rsidP="00BA0C9D">
            <w:pPr>
              <w:spacing w:before="60" w:after="60"/>
              <w:rPr>
                <w:szCs w:val="24"/>
              </w:rPr>
            </w:pPr>
            <w:r w:rsidRPr="00430C2A">
              <w:rPr>
                <w:bCs/>
              </w:rPr>
              <w:t xml:space="preserve">Vidutinio storio </w:t>
            </w:r>
            <w:proofErr w:type="spellStart"/>
            <w:r w:rsidRPr="00430C2A">
              <w:rPr>
                <w:bCs/>
              </w:rPr>
              <w:t>termosusitraukiantys</w:t>
            </w:r>
            <w:proofErr w:type="spellEnd"/>
            <w:r w:rsidRPr="00430C2A">
              <w:rPr>
                <w:bCs/>
              </w:rPr>
              <w:t xml:space="preserve"> vamzdeliai</w:t>
            </w:r>
            <w:r w:rsidR="00986094" w:rsidRPr="00430C2A">
              <w:rPr>
                <w:bCs/>
              </w:rPr>
              <w:t xml:space="preserve"> 22/6</w:t>
            </w:r>
            <w:r w:rsidRPr="00430C2A">
              <w:rPr>
                <w:bCs/>
              </w:rPr>
              <w:t>: ________________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526CC" w14:textId="35543F60" w:rsidR="00BA0C9D" w:rsidRPr="000D73A6" w:rsidRDefault="000D73A6" w:rsidP="00BA0C9D">
            <w:pPr>
              <w:spacing w:after="60"/>
              <w:jc w:val="center"/>
            </w:pPr>
            <w:r w:rsidRPr="000D73A6">
              <w:t>vnt.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4438" w14:textId="44CE5754" w:rsidR="00BA0C9D" w:rsidRPr="00430C2A" w:rsidRDefault="00BA0C9D" w:rsidP="00BA0C9D">
            <w:pPr>
              <w:spacing w:before="60" w:after="60"/>
              <w:jc w:val="center"/>
              <w:rPr>
                <w:szCs w:val="24"/>
              </w:rPr>
            </w:pPr>
            <w:r w:rsidRPr="00430C2A">
              <w:rPr>
                <w:bCs/>
              </w:rPr>
              <w:t>4 800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BF3B" w14:textId="77777777" w:rsidR="00BA0C9D" w:rsidRPr="00430C2A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1EB1" w14:textId="77777777" w:rsidR="00BA0C9D" w:rsidRPr="00430C2A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</w:tr>
      <w:tr w:rsidR="00BA0C9D" w:rsidRPr="0091158F" w14:paraId="77753D9B" w14:textId="77777777" w:rsidTr="005145D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AA07" w14:textId="45919473" w:rsidR="00BA0C9D" w:rsidRPr="00430C2A" w:rsidRDefault="00BA0C9D" w:rsidP="00BA0C9D">
            <w:pPr>
              <w:tabs>
                <w:tab w:val="left" w:pos="851"/>
              </w:tabs>
              <w:spacing w:before="60" w:after="60"/>
              <w:ind w:left="34" w:right="-108"/>
              <w:jc w:val="center"/>
            </w:pPr>
            <w:r w:rsidRPr="00430C2A">
              <w:t>3.</w:t>
            </w:r>
          </w:p>
        </w:tc>
        <w:tc>
          <w:tcPr>
            <w:tcW w:w="19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B92B" w14:textId="1F622A71" w:rsidR="00BA0C9D" w:rsidRPr="00430C2A" w:rsidRDefault="00BA0C9D" w:rsidP="00BA0C9D">
            <w:pPr>
              <w:spacing w:before="60" w:after="60"/>
              <w:rPr>
                <w:szCs w:val="24"/>
              </w:rPr>
            </w:pPr>
            <w:r w:rsidRPr="00430C2A">
              <w:rPr>
                <w:bCs/>
              </w:rPr>
              <w:t xml:space="preserve">Vidutinio storio </w:t>
            </w:r>
            <w:proofErr w:type="spellStart"/>
            <w:r w:rsidRPr="00430C2A">
              <w:rPr>
                <w:bCs/>
              </w:rPr>
              <w:t>termosusitraukiantys</w:t>
            </w:r>
            <w:proofErr w:type="spellEnd"/>
            <w:r w:rsidRPr="00430C2A">
              <w:rPr>
                <w:bCs/>
              </w:rPr>
              <w:t xml:space="preserve"> vamzdeliai</w:t>
            </w:r>
            <w:r w:rsidR="00986094" w:rsidRPr="00430C2A">
              <w:rPr>
                <w:bCs/>
              </w:rPr>
              <w:t xml:space="preserve"> 63/19</w:t>
            </w:r>
            <w:r w:rsidRPr="00430C2A">
              <w:rPr>
                <w:bCs/>
              </w:rPr>
              <w:t xml:space="preserve">: ________________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A6C61" w14:textId="40BABBBE" w:rsidR="00BA0C9D" w:rsidRPr="000D73A6" w:rsidRDefault="000D73A6" w:rsidP="00BA0C9D">
            <w:pPr>
              <w:spacing w:after="60"/>
              <w:jc w:val="center"/>
            </w:pPr>
            <w:r w:rsidRPr="000D73A6">
              <w:t>vnt.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CA334" w14:textId="3AF90789" w:rsidR="00BA0C9D" w:rsidRPr="00430C2A" w:rsidRDefault="00BA0C9D" w:rsidP="00BA0C9D">
            <w:pPr>
              <w:spacing w:before="60" w:after="60"/>
              <w:jc w:val="center"/>
              <w:rPr>
                <w:szCs w:val="24"/>
              </w:rPr>
            </w:pPr>
            <w:r w:rsidRPr="00430C2A">
              <w:rPr>
                <w:bCs/>
              </w:rPr>
              <w:t>4 800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ACD3" w14:textId="77777777" w:rsidR="00BA0C9D" w:rsidRPr="00430C2A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F791" w14:textId="77777777" w:rsidR="00BA0C9D" w:rsidRPr="00430C2A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</w:tr>
      <w:tr w:rsidR="00BA0C9D" w:rsidRPr="0091158F" w14:paraId="4C5A4E63" w14:textId="77777777" w:rsidTr="00FB0A5B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4578" w14:textId="745C3610" w:rsidR="00BA0C9D" w:rsidRPr="008957B2" w:rsidRDefault="00BA0C9D" w:rsidP="00BA0C9D">
            <w:pPr>
              <w:tabs>
                <w:tab w:val="left" w:pos="851"/>
              </w:tabs>
              <w:spacing w:before="60" w:after="60"/>
              <w:ind w:left="34" w:right="-108"/>
              <w:jc w:val="center"/>
            </w:pPr>
            <w:r w:rsidRPr="008957B2">
              <w:t>4.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603BA" w14:textId="26AA7F15" w:rsidR="00BA0C9D" w:rsidRPr="008957B2" w:rsidRDefault="00BA0C9D" w:rsidP="00BA0C9D">
            <w:pPr>
              <w:spacing w:before="60" w:after="60"/>
              <w:rPr>
                <w:szCs w:val="24"/>
              </w:rPr>
            </w:pPr>
            <w:proofErr w:type="spellStart"/>
            <w:r w:rsidRPr="008957B2">
              <w:rPr>
                <w:bCs/>
              </w:rPr>
              <w:t>Termosusitraukiančios</w:t>
            </w:r>
            <w:proofErr w:type="spellEnd"/>
            <w:r w:rsidRPr="008957B2">
              <w:rPr>
                <w:bCs/>
              </w:rPr>
              <w:t xml:space="preserve"> </w:t>
            </w:r>
            <w:proofErr w:type="spellStart"/>
            <w:r w:rsidRPr="008957B2">
              <w:rPr>
                <w:bCs/>
              </w:rPr>
              <w:t>keturpirštės</w:t>
            </w:r>
            <w:proofErr w:type="spellEnd"/>
            <w:r w:rsidRPr="008957B2">
              <w:rPr>
                <w:bCs/>
              </w:rPr>
              <w:t xml:space="preserve"> pirštinės</w:t>
            </w:r>
            <w:r w:rsidR="00986094" w:rsidRPr="008957B2">
              <w:rPr>
                <w:bCs/>
              </w:rPr>
              <w:t xml:space="preserve"> 4x16-35mm2</w:t>
            </w:r>
            <w:r w:rsidRPr="008957B2">
              <w:rPr>
                <w:bCs/>
              </w:rPr>
              <w:t>:</w:t>
            </w:r>
            <w:r w:rsidR="00CA0E16" w:rsidRPr="008957B2">
              <w:rPr>
                <w:bCs/>
              </w:rPr>
              <w:t>_</w:t>
            </w:r>
            <w:r w:rsidRPr="008957B2">
              <w:rPr>
                <w:bCs/>
              </w:rPr>
              <w:t>____________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9EF6E" w14:textId="687D2104" w:rsidR="00BA0C9D" w:rsidRPr="000D73A6" w:rsidRDefault="00BA0C9D" w:rsidP="00BA0C9D">
            <w:pPr>
              <w:spacing w:after="60"/>
              <w:jc w:val="center"/>
            </w:pPr>
            <w:r w:rsidRPr="000D73A6">
              <w:t>vnt.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859" w14:textId="7EA2DA53" w:rsidR="00BA0C9D" w:rsidRPr="005E2500" w:rsidRDefault="00BA0C9D" w:rsidP="00BA0C9D">
            <w:pPr>
              <w:spacing w:before="60" w:after="60"/>
              <w:jc w:val="center"/>
              <w:rPr>
                <w:szCs w:val="24"/>
              </w:rPr>
            </w:pPr>
            <w:r w:rsidRPr="005E2500">
              <w:rPr>
                <w:bCs/>
              </w:rPr>
              <w:t>14 400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D2ED" w14:textId="77777777" w:rsidR="00BA0C9D" w:rsidRPr="005E2500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737D" w14:textId="77777777" w:rsidR="00BA0C9D" w:rsidRPr="005E2500" w:rsidRDefault="00BA0C9D" w:rsidP="00BA0C9D">
            <w:pPr>
              <w:spacing w:after="60"/>
              <w:jc w:val="center"/>
              <w:rPr>
                <w:szCs w:val="24"/>
              </w:rPr>
            </w:pPr>
          </w:p>
        </w:tc>
      </w:tr>
      <w:tr w:rsidR="00910C33" w:rsidRPr="0091158F" w14:paraId="35C1CE43" w14:textId="77777777" w:rsidTr="005145D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4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72A" w14:textId="0A42EBDD" w:rsidR="00910C33" w:rsidRPr="0091158F" w:rsidRDefault="00985298" w:rsidP="00A4298A">
            <w:pPr>
              <w:spacing w:before="120" w:after="120"/>
              <w:ind w:right="181"/>
              <w:jc w:val="right"/>
              <w:rPr>
                <w:szCs w:val="24"/>
                <w:highlight w:val="lightGray"/>
                <w:lang w:eastAsia="ar-SA"/>
              </w:rPr>
            </w:pPr>
            <w:r w:rsidRPr="006018AB">
              <w:rPr>
                <w:b/>
                <w:szCs w:val="24"/>
              </w:rPr>
              <w:t>Kaina be PVM, Eur VISO: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BFACF" w14:textId="77777777" w:rsidR="00910C33" w:rsidRPr="00C723CD" w:rsidRDefault="00910C33" w:rsidP="00A4298A">
            <w:pPr>
              <w:ind w:right="135"/>
              <w:rPr>
                <w:szCs w:val="24"/>
                <w:lang w:eastAsia="ar-SA"/>
              </w:rPr>
            </w:pPr>
          </w:p>
        </w:tc>
      </w:tr>
      <w:tr w:rsidR="00EE25DE" w:rsidRPr="0091158F" w14:paraId="39BFDA40" w14:textId="77777777" w:rsidTr="005145D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4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17DF" w14:textId="77777777" w:rsidR="00EE25DE" w:rsidRPr="00C723CD" w:rsidRDefault="00EE25DE" w:rsidP="00A4298A">
            <w:pPr>
              <w:spacing w:before="120" w:after="120"/>
              <w:ind w:right="181"/>
              <w:jc w:val="right"/>
              <w:rPr>
                <w:bCs/>
                <w:szCs w:val="24"/>
                <w:highlight w:val="lightGray"/>
                <w:lang w:eastAsia="ar-SA"/>
              </w:rPr>
            </w:pPr>
            <w:r w:rsidRPr="0091158F">
              <w:rPr>
                <w:szCs w:val="24"/>
                <w:highlight w:val="lightGray"/>
                <w:lang w:eastAsia="ar-SA"/>
              </w:rPr>
              <w:br w:type="page"/>
            </w:r>
            <w:r w:rsidRPr="00C723CD">
              <w:rPr>
                <w:bCs/>
                <w:szCs w:val="24"/>
                <w:lang w:eastAsia="ar-SA"/>
              </w:rPr>
              <w:t>PVM* (21</w:t>
            </w:r>
            <w:r w:rsidRPr="00C723CD">
              <w:rPr>
                <w:bCs/>
                <w:szCs w:val="24"/>
                <w:lang w:val="en-US" w:eastAsia="ar-SA"/>
              </w:rPr>
              <w:t>%):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9090" w14:textId="77777777" w:rsidR="00EE25DE" w:rsidRPr="00C723CD" w:rsidRDefault="00EE25DE" w:rsidP="00A4298A">
            <w:pPr>
              <w:ind w:right="135"/>
              <w:rPr>
                <w:szCs w:val="24"/>
                <w:lang w:eastAsia="ar-SA"/>
              </w:rPr>
            </w:pPr>
          </w:p>
        </w:tc>
      </w:tr>
      <w:tr w:rsidR="00EE25DE" w:rsidRPr="0091158F" w14:paraId="2668E667" w14:textId="77777777" w:rsidTr="005145D4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41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9F59" w14:textId="0F6E8C95" w:rsidR="00EE25DE" w:rsidRPr="0091158F" w:rsidRDefault="008E14F3" w:rsidP="00A4298A">
            <w:pPr>
              <w:spacing w:before="120" w:after="120"/>
              <w:ind w:right="181"/>
              <w:jc w:val="right"/>
              <w:rPr>
                <w:bCs/>
                <w:szCs w:val="24"/>
                <w:highlight w:val="lightGray"/>
                <w:lang w:eastAsia="ar-SA"/>
              </w:rPr>
            </w:pPr>
            <w:r w:rsidRPr="008E14F3">
              <w:rPr>
                <w:b/>
                <w:bCs/>
                <w:szCs w:val="24"/>
                <w:lang w:eastAsia="ar-SA"/>
              </w:rPr>
              <w:lastRenderedPageBreak/>
              <w:t>Kaina su PVM*, Eur VISO: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1C17E" w14:textId="77777777" w:rsidR="00EE25DE" w:rsidRPr="00C723CD" w:rsidRDefault="00EE25DE" w:rsidP="00A4298A">
            <w:pPr>
              <w:ind w:right="135"/>
              <w:rPr>
                <w:szCs w:val="24"/>
                <w:lang w:eastAsia="ar-SA"/>
              </w:rPr>
            </w:pPr>
            <w:r w:rsidRPr="00C723CD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2CCF855C" w:rsidR="00C67268" w:rsidRPr="00843AFF" w:rsidRDefault="00C67268" w:rsidP="003239D5">
      <w:pPr>
        <w:jc w:val="both"/>
        <w:rPr>
          <w:sz w:val="20"/>
        </w:rPr>
      </w:pPr>
      <w:r w:rsidRPr="00843AFF">
        <w:rPr>
          <w:sz w:val="20"/>
        </w:rPr>
        <w:t>*Tais atvejais, kai pagal galiojančius teisės aktus tiekėjui nereikia mokėti PVM, jis nepildo lentelės skilčių kur nurodyta kaina su PVM ir nurodo priežastis, dėl kurių PVM nemoka</w:t>
      </w:r>
      <w:r w:rsidR="00985B2C" w:rsidRPr="00843AFF">
        <w:rPr>
          <w:sz w:val="20"/>
        </w:rPr>
        <w:t>ma:</w:t>
      </w:r>
    </w:p>
    <w:p w14:paraId="53ED7CE7" w14:textId="4C53A9C8" w:rsidR="00E41E59" w:rsidRPr="003B2BFF" w:rsidRDefault="008C4A91" w:rsidP="00C02CC0">
      <w:pPr>
        <w:jc w:val="both"/>
        <w:rPr>
          <w:sz w:val="20"/>
        </w:rPr>
      </w:pPr>
      <w:r w:rsidRPr="003B2BFF">
        <w:rPr>
          <w:rFonts w:eastAsia="Calibri"/>
          <w:lang w:eastAsia="en-US"/>
        </w:rPr>
        <w:t>_______________________________________________________________________________.</w:t>
      </w:r>
    </w:p>
    <w:p w14:paraId="48CF69C7" w14:textId="30CA19DF" w:rsidR="004C60E9" w:rsidRPr="003B2BFF" w:rsidRDefault="004C60E9" w:rsidP="00C67268">
      <w:pPr>
        <w:ind w:firstLine="540"/>
        <w:jc w:val="both"/>
        <w:rPr>
          <w:b/>
          <w:szCs w:val="24"/>
        </w:rPr>
      </w:pPr>
      <w:r w:rsidRPr="003B2BFF">
        <w:rPr>
          <w:b/>
          <w:szCs w:val="24"/>
        </w:rPr>
        <w:t>Aukščiau esančioje lentelėje neišvardintoms to paties tipo Prekėms, siūlome ____% (</w:t>
      </w:r>
      <w:r w:rsidR="00021B74" w:rsidRPr="003B2BFF">
        <w:rPr>
          <w:bCs/>
          <w:szCs w:val="24"/>
        </w:rPr>
        <w:t>________</w:t>
      </w:r>
      <w:r w:rsidRPr="003B2BFF">
        <w:rPr>
          <w:b/>
          <w:szCs w:val="24"/>
        </w:rPr>
        <w:t>procentų) nuolaidą.</w:t>
      </w:r>
    </w:p>
    <w:p w14:paraId="207521D3" w14:textId="77777777" w:rsidR="004C60E9" w:rsidRPr="0091158F" w:rsidRDefault="004C60E9" w:rsidP="00C67268">
      <w:pPr>
        <w:ind w:firstLine="540"/>
        <w:jc w:val="both"/>
        <w:rPr>
          <w:b/>
          <w:szCs w:val="24"/>
          <w:highlight w:val="lightGray"/>
        </w:rPr>
      </w:pPr>
    </w:p>
    <w:p w14:paraId="54F54248" w14:textId="77777777" w:rsidR="00C67268" w:rsidRPr="003B2BFF" w:rsidRDefault="00C67268" w:rsidP="00C67268">
      <w:pPr>
        <w:ind w:firstLine="540"/>
        <w:jc w:val="both"/>
        <w:rPr>
          <w:b/>
          <w:szCs w:val="24"/>
        </w:rPr>
      </w:pPr>
      <w:r w:rsidRPr="003B2BFF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Pr="003B2BFF" w:rsidRDefault="00C67268" w:rsidP="00C67268">
      <w:pPr>
        <w:ind w:firstLine="540"/>
        <w:jc w:val="both"/>
        <w:rPr>
          <w:szCs w:val="24"/>
        </w:rPr>
      </w:pPr>
      <w:r w:rsidRPr="003B2BFF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Pr="0091158F" w:rsidRDefault="00C67268" w:rsidP="00C67268">
      <w:pPr>
        <w:ind w:firstLine="540"/>
        <w:jc w:val="both"/>
        <w:rPr>
          <w:szCs w:val="24"/>
          <w:highlight w:val="lightGray"/>
        </w:rPr>
      </w:pPr>
    </w:p>
    <w:p w14:paraId="25B9586F" w14:textId="77777777" w:rsidR="00C67268" w:rsidRPr="003B2BFF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3B2BFF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3B2BFF">
        <w:rPr>
          <w:b/>
          <w:szCs w:val="24"/>
          <w:lang w:eastAsia="ar-SA"/>
        </w:rPr>
        <w:t>prašome nurodyti, kokia pasiūlymo dalis yra konfidenciali.</w:t>
      </w:r>
      <w:r w:rsidRPr="003B2BFF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3B2BFF" w:rsidRDefault="00C67268" w:rsidP="00C67268">
      <w:pPr>
        <w:ind w:firstLine="540"/>
        <w:jc w:val="both"/>
        <w:rPr>
          <w:szCs w:val="24"/>
        </w:rPr>
      </w:pPr>
      <w:r w:rsidRPr="003B2BFF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3B2BFF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Konfidencialumo priežastys</w:t>
            </w:r>
          </w:p>
        </w:tc>
      </w:tr>
      <w:tr w:rsidR="00C67268" w:rsidRPr="003B2BFF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3B2BFF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3B2BFF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3B2BFF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Pr="003B2BFF" w:rsidRDefault="00C67268" w:rsidP="00C67268">
      <w:pPr>
        <w:ind w:firstLine="720"/>
        <w:jc w:val="both"/>
        <w:rPr>
          <w:bCs/>
          <w:szCs w:val="24"/>
        </w:rPr>
      </w:pPr>
      <w:r w:rsidRPr="003B2BFF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Pr="0091158F" w:rsidRDefault="00C67268" w:rsidP="00C67268">
      <w:pPr>
        <w:ind w:firstLine="540"/>
        <w:jc w:val="both"/>
        <w:rPr>
          <w:b/>
          <w:szCs w:val="24"/>
          <w:highlight w:val="lightGray"/>
        </w:rPr>
      </w:pPr>
    </w:p>
    <w:p w14:paraId="50181E7D" w14:textId="77777777" w:rsidR="00C67268" w:rsidRPr="003B2BFF" w:rsidRDefault="00C67268" w:rsidP="00C67268">
      <w:pPr>
        <w:ind w:firstLine="720"/>
        <w:jc w:val="both"/>
        <w:rPr>
          <w:b/>
          <w:szCs w:val="24"/>
        </w:rPr>
      </w:pPr>
      <w:r w:rsidRPr="003B2BFF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3B2BFF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3B2BFF" w:rsidRDefault="00C67268" w:rsidP="008243CB">
            <w:pPr>
              <w:jc w:val="center"/>
              <w:rPr>
                <w:szCs w:val="24"/>
              </w:rPr>
            </w:pPr>
            <w:r w:rsidRPr="003B2BFF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3B2BFF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77777777" w:rsidR="00C67268" w:rsidRPr="003B2BFF" w:rsidRDefault="00C67268" w:rsidP="008243CB">
            <w:pPr>
              <w:jc w:val="both"/>
              <w:rPr>
                <w:szCs w:val="24"/>
              </w:rPr>
            </w:pPr>
            <w:r w:rsidRPr="003B2BFF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3B2BFF" w14:paraId="75FE7711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54016AA9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565C0FE" w14:textId="77777777" w:rsidR="00C67268" w:rsidRPr="003B2BFF" w:rsidRDefault="00C67268" w:rsidP="008243CB">
            <w:pPr>
              <w:jc w:val="both"/>
              <w:rPr>
                <w:szCs w:val="24"/>
              </w:rPr>
            </w:pPr>
            <w:r w:rsidRPr="003B2BFF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3BA9A3D2" w14:textId="77777777" w:rsidR="00C67268" w:rsidRPr="003B2BFF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91158F" w:rsidRDefault="00C67268" w:rsidP="00C67268">
      <w:pPr>
        <w:jc w:val="both"/>
        <w:rPr>
          <w:szCs w:val="24"/>
          <w:highlight w:val="lightGray"/>
        </w:rPr>
      </w:pPr>
      <w:r w:rsidRPr="003B2BFF">
        <w:rPr>
          <w:szCs w:val="24"/>
        </w:rPr>
        <w:t>Pasiūlymas galioja iki termino, nustatyto pirkimo dokumentuose.</w:t>
      </w:r>
    </w:p>
    <w:p w14:paraId="66CAC87D" w14:textId="77777777" w:rsidR="007F3AF3" w:rsidRPr="0091158F" w:rsidRDefault="007F3AF3" w:rsidP="00C67268">
      <w:pPr>
        <w:spacing w:line="259" w:lineRule="auto"/>
        <w:rPr>
          <w:szCs w:val="24"/>
          <w:highlight w:val="lightGray"/>
          <w:lang w:eastAsia="ar-SA"/>
        </w:rPr>
      </w:pPr>
    </w:p>
    <w:p w14:paraId="5BCA339A" w14:textId="7E2EDC6A" w:rsidR="00C67268" w:rsidRPr="003B2BFF" w:rsidRDefault="00C67268" w:rsidP="00C67268">
      <w:pPr>
        <w:spacing w:line="259" w:lineRule="auto"/>
        <w:rPr>
          <w:szCs w:val="24"/>
          <w:lang w:eastAsia="ar-SA"/>
        </w:rPr>
      </w:pPr>
      <w:r w:rsidRPr="003B2BFF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3B2BFF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D32B34">
      <w:footerReference w:type="default" r:id="rId11"/>
      <w:footerReference w:type="first" r:id="rId12"/>
      <w:pgSz w:w="11907" w:h="16840"/>
      <w:pgMar w:top="851" w:right="567" w:bottom="709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C24BA" w14:textId="77777777" w:rsidR="000F0119" w:rsidRDefault="000F0119">
      <w:r>
        <w:separator/>
      </w:r>
    </w:p>
  </w:endnote>
  <w:endnote w:type="continuationSeparator" w:id="0">
    <w:p w14:paraId="14407D2E" w14:textId="77777777" w:rsidR="000F0119" w:rsidRDefault="000F0119">
      <w:r>
        <w:continuationSeparator/>
      </w:r>
    </w:p>
  </w:endnote>
  <w:endnote w:type="continuationNotice" w:id="1">
    <w:p w14:paraId="07318415" w14:textId="77777777" w:rsidR="00432DD1" w:rsidRDefault="00432D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Courier New"/>
    <w:charset w:val="BA"/>
    <w:family w:val="roman"/>
    <w:pitch w:val="variable"/>
    <w:sig w:usb0="0000000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CF005" w14:textId="77777777" w:rsidR="000F0119" w:rsidRDefault="000F0119">
      <w:r>
        <w:separator/>
      </w:r>
    </w:p>
  </w:footnote>
  <w:footnote w:type="continuationSeparator" w:id="0">
    <w:p w14:paraId="7C29DF7D" w14:textId="77777777" w:rsidR="000F0119" w:rsidRDefault="000F0119">
      <w:r>
        <w:continuationSeparator/>
      </w:r>
    </w:p>
  </w:footnote>
  <w:footnote w:type="continuationNotice" w:id="1">
    <w:p w14:paraId="1E631C0D" w14:textId="77777777" w:rsidR="00432DD1" w:rsidRDefault="00432D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D91876"/>
    <w:multiLevelType w:val="hybridMultilevel"/>
    <w:tmpl w:val="46FC809C"/>
    <w:lvl w:ilvl="0" w:tplc="040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31" w15:restartNumberingAfterBreak="0">
    <w:nsid w:val="022334C7"/>
    <w:multiLevelType w:val="hybridMultilevel"/>
    <w:tmpl w:val="BB4618EE"/>
    <w:lvl w:ilvl="0" w:tplc="18802932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75" w:hanging="360"/>
      </w:pPr>
    </w:lvl>
    <w:lvl w:ilvl="2" w:tplc="0427001B" w:tentative="1">
      <w:start w:val="1"/>
      <w:numFmt w:val="lowerRoman"/>
      <w:lvlText w:val="%3."/>
      <w:lvlJc w:val="right"/>
      <w:pPr>
        <w:ind w:left="2095" w:hanging="180"/>
      </w:pPr>
    </w:lvl>
    <w:lvl w:ilvl="3" w:tplc="0427000F" w:tentative="1">
      <w:start w:val="1"/>
      <w:numFmt w:val="decimal"/>
      <w:lvlText w:val="%4."/>
      <w:lvlJc w:val="left"/>
      <w:pPr>
        <w:ind w:left="2815" w:hanging="360"/>
      </w:pPr>
    </w:lvl>
    <w:lvl w:ilvl="4" w:tplc="04270019" w:tentative="1">
      <w:start w:val="1"/>
      <w:numFmt w:val="lowerLetter"/>
      <w:lvlText w:val="%5."/>
      <w:lvlJc w:val="left"/>
      <w:pPr>
        <w:ind w:left="3535" w:hanging="360"/>
      </w:pPr>
    </w:lvl>
    <w:lvl w:ilvl="5" w:tplc="0427001B" w:tentative="1">
      <w:start w:val="1"/>
      <w:numFmt w:val="lowerRoman"/>
      <w:lvlText w:val="%6."/>
      <w:lvlJc w:val="right"/>
      <w:pPr>
        <w:ind w:left="4255" w:hanging="180"/>
      </w:pPr>
    </w:lvl>
    <w:lvl w:ilvl="6" w:tplc="0427000F" w:tentative="1">
      <w:start w:val="1"/>
      <w:numFmt w:val="decimal"/>
      <w:lvlText w:val="%7."/>
      <w:lvlJc w:val="left"/>
      <w:pPr>
        <w:ind w:left="4975" w:hanging="360"/>
      </w:pPr>
    </w:lvl>
    <w:lvl w:ilvl="7" w:tplc="04270019" w:tentative="1">
      <w:start w:val="1"/>
      <w:numFmt w:val="lowerLetter"/>
      <w:lvlText w:val="%8."/>
      <w:lvlJc w:val="left"/>
      <w:pPr>
        <w:ind w:left="5695" w:hanging="360"/>
      </w:pPr>
    </w:lvl>
    <w:lvl w:ilvl="8" w:tplc="0427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34" w15:restartNumberingAfterBreak="0">
    <w:nsid w:val="0F420543"/>
    <w:multiLevelType w:val="hybridMultilevel"/>
    <w:tmpl w:val="2966A350"/>
    <w:lvl w:ilvl="0" w:tplc="F61C4264">
      <w:start w:val="4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7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8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7C73A7F"/>
    <w:multiLevelType w:val="hybridMultilevel"/>
    <w:tmpl w:val="3AB69F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0DA5D4A"/>
    <w:multiLevelType w:val="hybridMultilevel"/>
    <w:tmpl w:val="4BA8F92A"/>
    <w:lvl w:ilvl="0" w:tplc="A17ED4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42AE5D60"/>
    <w:multiLevelType w:val="hybridMultilevel"/>
    <w:tmpl w:val="E8405F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412A61"/>
    <w:multiLevelType w:val="multilevel"/>
    <w:tmpl w:val="0EA09582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51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52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3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54A17EC9"/>
    <w:multiLevelType w:val="multilevel"/>
    <w:tmpl w:val="CCA0C408"/>
    <w:lvl w:ilvl="0">
      <w:start w:val="1"/>
      <w:numFmt w:val="decimal"/>
      <w:lvlText w:val="%1."/>
      <w:lvlJc w:val="left"/>
      <w:pPr>
        <w:tabs>
          <w:tab w:val="num" w:pos="1000"/>
        </w:tabs>
        <w:ind w:left="1000" w:hanging="432"/>
      </w:pPr>
      <w:rPr>
        <w:rFonts w:ascii="Times New Roman" w:eastAsia="Times New Roman" w:hAnsi="Times New Roman"/>
        <w:color w:val="auto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55" w15:restartNumberingAfterBreak="0">
    <w:nsid w:val="57DE3430"/>
    <w:multiLevelType w:val="hybridMultilevel"/>
    <w:tmpl w:val="ADD8D9C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7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62395DD8"/>
    <w:multiLevelType w:val="hybridMultilevel"/>
    <w:tmpl w:val="F24CEAC2"/>
    <w:lvl w:ilvl="0" w:tplc="D3783C5C">
      <w:numFmt w:val="bullet"/>
      <w:lvlText w:val="-"/>
      <w:lvlJc w:val="left"/>
      <w:pPr>
        <w:ind w:left="398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59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60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3" w15:restartNumberingAfterBreak="0">
    <w:nsid w:val="75AF05CB"/>
    <w:multiLevelType w:val="hybridMultilevel"/>
    <w:tmpl w:val="16FAF3E8"/>
    <w:lvl w:ilvl="0" w:tplc="E84EA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65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777093"/>
    <w:multiLevelType w:val="hybridMultilevel"/>
    <w:tmpl w:val="64A80716"/>
    <w:lvl w:ilvl="0" w:tplc="0427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67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683048">
    <w:abstractNumId w:val="64"/>
  </w:num>
  <w:num w:numId="2" w16cid:durableId="144006513">
    <w:abstractNumId w:val="52"/>
  </w:num>
  <w:num w:numId="3" w16cid:durableId="1042748885">
    <w:abstractNumId w:val="45"/>
  </w:num>
  <w:num w:numId="4" w16cid:durableId="752242534">
    <w:abstractNumId w:val="59"/>
  </w:num>
  <w:num w:numId="5" w16cid:durableId="2090957292">
    <w:abstractNumId w:val="36"/>
  </w:num>
  <w:num w:numId="6" w16cid:durableId="53091529">
    <w:abstractNumId w:val="51"/>
  </w:num>
  <w:num w:numId="7" w16cid:durableId="547571237">
    <w:abstractNumId w:val="57"/>
  </w:num>
  <w:num w:numId="8" w16cid:durableId="1125464008">
    <w:abstractNumId w:val="38"/>
  </w:num>
  <w:num w:numId="9" w16cid:durableId="766924241">
    <w:abstractNumId w:val="42"/>
  </w:num>
  <w:num w:numId="10" w16cid:durableId="92938338">
    <w:abstractNumId w:val="39"/>
  </w:num>
  <w:num w:numId="11" w16cid:durableId="673606776">
    <w:abstractNumId w:val="53"/>
  </w:num>
  <w:num w:numId="12" w16cid:durableId="798718457">
    <w:abstractNumId w:val="62"/>
  </w:num>
  <w:num w:numId="13" w16cid:durableId="2138839172">
    <w:abstractNumId w:val="60"/>
  </w:num>
  <w:num w:numId="14" w16cid:durableId="1126393303">
    <w:abstractNumId w:val="44"/>
  </w:num>
  <w:num w:numId="15" w16cid:durableId="1234897493">
    <w:abstractNumId w:val="41"/>
  </w:num>
  <w:num w:numId="16" w16cid:durableId="1472211988">
    <w:abstractNumId w:val="35"/>
  </w:num>
  <w:num w:numId="17" w16cid:durableId="242883029">
    <w:abstractNumId w:val="48"/>
  </w:num>
  <w:num w:numId="18" w16cid:durableId="120151194">
    <w:abstractNumId w:val="56"/>
  </w:num>
  <w:num w:numId="19" w16cid:durableId="970093762">
    <w:abstractNumId w:val="65"/>
  </w:num>
  <w:num w:numId="20" w16cid:durableId="428231849">
    <w:abstractNumId w:val="32"/>
  </w:num>
  <w:num w:numId="21" w16cid:durableId="1364087285">
    <w:abstractNumId w:val="46"/>
  </w:num>
  <w:num w:numId="22" w16cid:durableId="13633575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61"/>
  </w:num>
  <w:num w:numId="24" w16cid:durableId="536086694">
    <w:abstractNumId w:val="67"/>
  </w:num>
  <w:num w:numId="25" w16cid:durableId="2057460612">
    <w:abstractNumId w:val="33"/>
  </w:num>
  <w:num w:numId="26" w16cid:durableId="1494758745">
    <w:abstractNumId w:val="49"/>
  </w:num>
  <w:num w:numId="27" w16cid:durableId="431096924">
    <w:abstractNumId w:val="66"/>
  </w:num>
  <w:num w:numId="28" w16cid:durableId="1841239414">
    <w:abstractNumId w:val="40"/>
  </w:num>
  <w:num w:numId="29" w16cid:durableId="1558852826">
    <w:abstractNumId w:val="55"/>
  </w:num>
  <w:num w:numId="30" w16cid:durableId="681469443">
    <w:abstractNumId w:val="47"/>
  </w:num>
  <w:num w:numId="31" w16cid:durableId="1623220590">
    <w:abstractNumId w:val="63"/>
  </w:num>
  <w:num w:numId="32" w16cid:durableId="1058744072">
    <w:abstractNumId w:val="34"/>
  </w:num>
  <w:num w:numId="33" w16cid:durableId="2139182562">
    <w:abstractNumId w:val="54"/>
  </w:num>
  <w:num w:numId="34" w16cid:durableId="1214461189">
    <w:abstractNumId w:val="50"/>
  </w:num>
  <w:num w:numId="35" w16cid:durableId="74666132">
    <w:abstractNumId w:val="30"/>
  </w:num>
  <w:num w:numId="36" w16cid:durableId="1577326511">
    <w:abstractNumId w:val="43"/>
  </w:num>
  <w:num w:numId="37" w16cid:durableId="673922141">
    <w:abstractNumId w:val="58"/>
  </w:num>
  <w:num w:numId="38" w16cid:durableId="1136488178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3CEB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867"/>
    <w:rsid w:val="00014D51"/>
    <w:rsid w:val="00014E81"/>
    <w:rsid w:val="00015841"/>
    <w:rsid w:val="000176B5"/>
    <w:rsid w:val="000176C5"/>
    <w:rsid w:val="00017FBB"/>
    <w:rsid w:val="0002044E"/>
    <w:rsid w:val="0002096C"/>
    <w:rsid w:val="00020F07"/>
    <w:rsid w:val="0002125B"/>
    <w:rsid w:val="00021B74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1FEA"/>
    <w:rsid w:val="000430CD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2808"/>
    <w:rsid w:val="00053886"/>
    <w:rsid w:val="000539F1"/>
    <w:rsid w:val="00054B2A"/>
    <w:rsid w:val="00054F62"/>
    <w:rsid w:val="000554B6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756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874A3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0D81"/>
    <w:rsid w:val="000B3A11"/>
    <w:rsid w:val="000B40E4"/>
    <w:rsid w:val="000B420A"/>
    <w:rsid w:val="000B48FB"/>
    <w:rsid w:val="000B5215"/>
    <w:rsid w:val="000B54B1"/>
    <w:rsid w:val="000B66AF"/>
    <w:rsid w:val="000B6B00"/>
    <w:rsid w:val="000B6E0B"/>
    <w:rsid w:val="000C01E5"/>
    <w:rsid w:val="000C0B47"/>
    <w:rsid w:val="000C0D25"/>
    <w:rsid w:val="000C0E35"/>
    <w:rsid w:val="000C0F5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09F2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3A6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35F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0596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BAB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6E4B"/>
    <w:rsid w:val="00117607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6D1"/>
    <w:rsid w:val="00135BE0"/>
    <w:rsid w:val="001371E9"/>
    <w:rsid w:val="00137985"/>
    <w:rsid w:val="00140165"/>
    <w:rsid w:val="00140290"/>
    <w:rsid w:val="00140830"/>
    <w:rsid w:val="00140A4F"/>
    <w:rsid w:val="00141306"/>
    <w:rsid w:val="001419E6"/>
    <w:rsid w:val="00141B0C"/>
    <w:rsid w:val="00142832"/>
    <w:rsid w:val="0014351C"/>
    <w:rsid w:val="001438E1"/>
    <w:rsid w:val="00143CDF"/>
    <w:rsid w:val="001440F9"/>
    <w:rsid w:val="00144634"/>
    <w:rsid w:val="00144778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4FC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60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5BB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26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0AFB"/>
    <w:rsid w:val="001A13DE"/>
    <w:rsid w:val="001A175F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46C9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5FB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1F5"/>
    <w:rsid w:val="002073E7"/>
    <w:rsid w:val="00210537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5D29"/>
    <w:rsid w:val="002263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5CF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47D97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A9A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03C"/>
    <w:rsid w:val="0027122B"/>
    <w:rsid w:val="00271286"/>
    <w:rsid w:val="00271326"/>
    <w:rsid w:val="0027203D"/>
    <w:rsid w:val="002739E2"/>
    <w:rsid w:val="00273EAC"/>
    <w:rsid w:val="002745B4"/>
    <w:rsid w:val="002758A7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20A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1ECF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1E4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A5B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3A0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505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5D2"/>
    <w:rsid w:val="003216AC"/>
    <w:rsid w:val="003218B9"/>
    <w:rsid w:val="0032242C"/>
    <w:rsid w:val="00322551"/>
    <w:rsid w:val="0032299C"/>
    <w:rsid w:val="003239D5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565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D6F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1F2"/>
    <w:rsid w:val="003447D4"/>
    <w:rsid w:val="0034504F"/>
    <w:rsid w:val="003455F5"/>
    <w:rsid w:val="00345DC2"/>
    <w:rsid w:val="00345FF8"/>
    <w:rsid w:val="00346D7A"/>
    <w:rsid w:val="003475FB"/>
    <w:rsid w:val="003479F4"/>
    <w:rsid w:val="00347B9D"/>
    <w:rsid w:val="00350052"/>
    <w:rsid w:val="00350C6D"/>
    <w:rsid w:val="00351D60"/>
    <w:rsid w:val="003522CF"/>
    <w:rsid w:val="0035288B"/>
    <w:rsid w:val="00353089"/>
    <w:rsid w:val="003537D0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1C4C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759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870FA"/>
    <w:rsid w:val="00387701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6B89"/>
    <w:rsid w:val="00396C30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0908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2BFF"/>
    <w:rsid w:val="003B3275"/>
    <w:rsid w:val="003B39AD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0B9C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2FF"/>
    <w:rsid w:val="003D3ABD"/>
    <w:rsid w:val="003D52C3"/>
    <w:rsid w:val="003D55E1"/>
    <w:rsid w:val="003D563F"/>
    <w:rsid w:val="003D5E01"/>
    <w:rsid w:val="003D6EC7"/>
    <w:rsid w:val="003D7439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DD8"/>
    <w:rsid w:val="003E3FA6"/>
    <w:rsid w:val="003E52EF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007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69A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005E"/>
    <w:rsid w:val="00430C2A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1C1D"/>
    <w:rsid w:val="00441C41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288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3F2D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817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9F8"/>
    <w:rsid w:val="00467A8F"/>
    <w:rsid w:val="00467B02"/>
    <w:rsid w:val="00467DC7"/>
    <w:rsid w:val="00470965"/>
    <w:rsid w:val="00470AC6"/>
    <w:rsid w:val="00470E7A"/>
    <w:rsid w:val="0047101B"/>
    <w:rsid w:val="00471A08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298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C742C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E724C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5D4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BE0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462"/>
    <w:rsid w:val="005258E9"/>
    <w:rsid w:val="00525B8E"/>
    <w:rsid w:val="00525CCB"/>
    <w:rsid w:val="00526173"/>
    <w:rsid w:val="005265A0"/>
    <w:rsid w:val="00526662"/>
    <w:rsid w:val="00526EE9"/>
    <w:rsid w:val="005278E4"/>
    <w:rsid w:val="00527968"/>
    <w:rsid w:val="00530F3F"/>
    <w:rsid w:val="00531682"/>
    <w:rsid w:val="00531B8A"/>
    <w:rsid w:val="00531D3C"/>
    <w:rsid w:val="00532D5D"/>
    <w:rsid w:val="00532DB6"/>
    <w:rsid w:val="00534D3B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133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1FC3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02B6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06B"/>
    <w:rsid w:val="005D5489"/>
    <w:rsid w:val="005D6056"/>
    <w:rsid w:val="005D6BEB"/>
    <w:rsid w:val="005D7057"/>
    <w:rsid w:val="005D7782"/>
    <w:rsid w:val="005E05E4"/>
    <w:rsid w:val="005E1DD8"/>
    <w:rsid w:val="005E2289"/>
    <w:rsid w:val="005E22B0"/>
    <w:rsid w:val="005E2346"/>
    <w:rsid w:val="005E2500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5F7F93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77E"/>
    <w:rsid w:val="00610E02"/>
    <w:rsid w:val="00611BE1"/>
    <w:rsid w:val="0061268C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4B9D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AF"/>
    <w:rsid w:val="00655EEB"/>
    <w:rsid w:val="006567A4"/>
    <w:rsid w:val="00657D7F"/>
    <w:rsid w:val="00657FDC"/>
    <w:rsid w:val="0066036C"/>
    <w:rsid w:val="0066070F"/>
    <w:rsid w:val="006608AE"/>
    <w:rsid w:val="00660E0D"/>
    <w:rsid w:val="0066297D"/>
    <w:rsid w:val="006639E2"/>
    <w:rsid w:val="00664429"/>
    <w:rsid w:val="00664EDE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765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088"/>
    <w:rsid w:val="006A3919"/>
    <w:rsid w:val="006A5665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825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20B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28A5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99E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07A1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32C1"/>
    <w:rsid w:val="007341AF"/>
    <w:rsid w:val="007341DC"/>
    <w:rsid w:val="00734A6B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5738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00D"/>
    <w:rsid w:val="0075654B"/>
    <w:rsid w:val="00756BAF"/>
    <w:rsid w:val="0075705F"/>
    <w:rsid w:val="00757B70"/>
    <w:rsid w:val="00760201"/>
    <w:rsid w:val="00760374"/>
    <w:rsid w:val="00761331"/>
    <w:rsid w:val="00762050"/>
    <w:rsid w:val="00762206"/>
    <w:rsid w:val="00762A14"/>
    <w:rsid w:val="0076309E"/>
    <w:rsid w:val="007640F5"/>
    <w:rsid w:val="00764AFD"/>
    <w:rsid w:val="00765AE4"/>
    <w:rsid w:val="00765BD9"/>
    <w:rsid w:val="0076600A"/>
    <w:rsid w:val="00766CED"/>
    <w:rsid w:val="00766FE7"/>
    <w:rsid w:val="00770945"/>
    <w:rsid w:val="0077102C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A15"/>
    <w:rsid w:val="00774C1E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1C4"/>
    <w:rsid w:val="007A1982"/>
    <w:rsid w:val="007A1D53"/>
    <w:rsid w:val="007A291B"/>
    <w:rsid w:val="007A34A1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0918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A0A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AF3"/>
    <w:rsid w:val="007F3B4D"/>
    <w:rsid w:val="007F3F67"/>
    <w:rsid w:val="007F4B53"/>
    <w:rsid w:val="007F4CCD"/>
    <w:rsid w:val="007F4F46"/>
    <w:rsid w:val="007F50DA"/>
    <w:rsid w:val="007F51E4"/>
    <w:rsid w:val="007F54D0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09C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341A"/>
    <w:rsid w:val="008234F5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92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AFF"/>
    <w:rsid w:val="00843BD9"/>
    <w:rsid w:val="00843DC5"/>
    <w:rsid w:val="00843F8E"/>
    <w:rsid w:val="00844AAE"/>
    <w:rsid w:val="008460D5"/>
    <w:rsid w:val="0084614F"/>
    <w:rsid w:val="00846D5A"/>
    <w:rsid w:val="00846DF2"/>
    <w:rsid w:val="00847B6D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5F0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2B8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7B2"/>
    <w:rsid w:val="00895CF7"/>
    <w:rsid w:val="00895F76"/>
    <w:rsid w:val="008965B3"/>
    <w:rsid w:val="00896ED9"/>
    <w:rsid w:val="00897358"/>
    <w:rsid w:val="00897638"/>
    <w:rsid w:val="00897A30"/>
    <w:rsid w:val="00897B47"/>
    <w:rsid w:val="00897F90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69B1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4A91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59C2"/>
    <w:rsid w:val="008D697A"/>
    <w:rsid w:val="008D6D4B"/>
    <w:rsid w:val="008D7C5D"/>
    <w:rsid w:val="008E0732"/>
    <w:rsid w:val="008E1054"/>
    <w:rsid w:val="008E14F3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28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0C33"/>
    <w:rsid w:val="0091158F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64EC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1CE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3C2"/>
    <w:rsid w:val="00952647"/>
    <w:rsid w:val="00952CC2"/>
    <w:rsid w:val="009537D4"/>
    <w:rsid w:val="00953E2E"/>
    <w:rsid w:val="00953F18"/>
    <w:rsid w:val="00954A55"/>
    <w:rsid w:val="00954E67"/>
    <w:rsid w:val="00955651"/>
    <w:rsid w:val="0095595F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16D5"/>
    <w:rsid w:val="00962446"/>
    <w:rsid w:val="0096253E"/>
    <w:rsid w:val="0096292C"/>
    <w:rsid w:val="00962A32"/>
    <w:rsid w:val="009632BD"/>
    <w:rsid w:val="00963600"/>
    <w:rsid w:val="00963DD8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6058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2D8E"/>
    <w:rsid w:val="009836B4"/>
    <w:rsid w:val="00983B1A"/>
    <w:rsid w:val="00983D0C"/>
    <w:rsid w:val="0098466A"/>
    <w:rsid w:val="00984F38"/>
    <w:rsid w:val="00985298"/>
    <w:rsid w:val="0098556F"/>
    <w:rsid w:val="00985A88"/>
    <w:rsid w:val="00985B2C"/>
    <w:rsid w:val="00985F49"/>
    <w:rsid w:val="00986094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0F"/>
    <w:rsid w:val="00995C5E"/>
    <w:rsid w:val="00995F44"/>
    <w:rsid w:val="00996733"/>
    <w:rsid w:val="00996F48"/>
    <w:rsid w:val="0099748F"/>
    <w:rsid w:val="009976F8"/>
    <w:rsid w:val="009977F6"/>
    <w:rsid w:val="009978A0"/>
    <w:rsid w:val="009A0D8B"/>
    <w:rsid w:val="009A171B"/>
    <w:rsid w:val="009A1821"/>
    <w:rsid w:val="009A2707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757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3DC4"/>
    <w:rsid w:val="009C4890"/>
    <w:rsid w:val="009C4A8F"/>
    <w:rsid w:val="009C517A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4B7E"/>
    <w:rsid w:val="009D6523"/>
    <w:rsid w:val="009D671C"/>
    <w:rsid w:val="009D764B"/>
    <w:rsid w:val="009D76AA"/>
    <w:rsid w:val="009D7B44"/>
    <w:rsid w:val="009E04D4"/>
    <w:rsid w:val="009E05B3"/>
    <w:rsid w:val="009E0659"/>
    <w:rsid w:val="009E10B1"/>
    <w:rsid w:val="009E1CEA"/>
    <w:rsid w:val="009E2058"/>
    <w:rsid w:val="009E21BD"/>
    <w:rsid w:val="009E36AB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4CC7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AC3"/>
    <w:rsid w:val="00A21F68"/>
    <w:rsid w:val="00A22663"/>
    <w:rsid w:val="00A23077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B49"/>
    <w:rsid w:val="00A33F63"/>
    <w:rsid w:val="00A344EA"/>
    <w:rsid w:val="00A354E6"/>
    <w:rsid w:val="00A372F0"/>
    <w:rsid w:val="00A37549"/>
    <w:rsid w:val="00A37E13"/>
    <w:rsid w:val="00A41046"/>
    <w:rsid w:val="00A41615"/>
    <w:rsid w:val="00A4294A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94C"/>
    <w:rsid w:val="00A57EF3"/>
    <w:rsid w:val="00A60CCB"/>
    <w:rsid w:val="00A619FC"/>
    <w:rsid w:val="00A6266B"/>
    <w:rsid w:val="00A634DF"/>
    <w:rsid w:val="00A63A1A"/>
    <w:rsid w:val="00A63C5C"/>
    <w:rsid w:val="00A63D88"/>
    <w:rsid w:val="00A64CD4"/>
    <w:rsid w:val="00A65996"/>
    <w:rsid w:val="00A65E28"/>
    <w:rsid w:val="00A674DA"/>
    <w:rsid w:val="00A67D9A"/>
    <w:rsid w:val="00A70F61"/>
    <w:rsid w:val="00A71ADC"/>
    <w:rsid w:val="00A72487"/>
    <w:rsid w:val="00A72844"/>
    <w:rsid w:val="00A72C2B"/>
    <w:rsid w:val="00A72E7B"/>
    <w:rsid w:val="00A73371"/>
    <w:rsid w:val="00A73D29"/>
    <w:rsid w:val="00A774B7"/>
    <w:rsid w:val="00A800DE"/>
    <w:rsid w:val="00A80415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6E83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3F6D"/>
    <w:rsid w:val="00AB4129"/>
    <w:rsid w:val="00AB4FA3"/>
    <w:rsid w:val="00AB51B9"/>
    <w:rsid w:val="00AB55C9"/>
    <w:rsid w:val="00AB5C2E"/>
    <w:rsid w:val="00AB6B79"/>
    <w:rsid w:val="00AB6F46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1CC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7F8"/>
    <w:rsid w:val="00AD5C9D"/>
    <w:rsid w:val="00AD61AB"/>
    <w:rsid w:val="00AD6961"/>
    <w:rsid w:val="00AD6CB1"/>
    <w:rsid w:val="00AD7615"/>
    <w:rsid w:val="00AD7660"/>
    <w:rsid w:val="00AD7913"/>
    <w:rsid w:val="00AE0950"/>
    <w:rsid w:val="00AE12F6"/>
    <w:rsid w:val="00AE1357"/>
    <w:rsid w:val="00AE17C4"/>
    <w:rsid w:val="00AE17C6"/>
    <w:rsid w:val="00AE26CC"/>
    <w:rsid w:val="00AE3404"/>
    <w:rsid w:val="00AE3A0A"/>
    <w:rsid w:val="00AE3A2F"/>
    <w:rsid w:val="00AE3E1C"/>
    <w:rsid w:val="00AE4849"/>
    <w:rsid w:val="00AE4C6D"/>
    <w:rsid w:val="00AE53C2"/>
    <w:rsid w:val="00AE5930"/>
    <w:rsid w:val="00AE6412"/>
    <w:rsid w:val="00AE6B79"/>
    <w:rsid w:val="00AE6D33"/>
    <w:rsid w:val="00AE787A"/>
    <w:rsid w:val="00AF00BC"/>
    <w:rsid w:val="00AF0381"/>
    <w:rsid w:val="00AF0D77"/>
    <w:rsid w:val="00AF11EF"/>
    <w:rsid w:val="00AF150E"/>
    <w:rsid w:val="00AF16C9"/>
    <w:rsid w:val="00AF2350"/>
    <w:rsid w:val="00AF2808"/>
    <w:rsid w:val="00AF2AE3"/>
    <w:rsid w:val="00AF3976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B09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8D2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1BFD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1D0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6DA1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603F"/>
    <w:rsid w:val="00B960B3"/>
    <w:rsid w:val="00B96224"/>
    <w:rsid w:val="00B9623E"/>
    <w:rsid w:val="00B9752D"/>
    <w:rsid w:val="00BA0C9D"/>
    <w:rsid w:val="00BA11D7"/>
    <w:rsid w:val="00BA16B6"/>
    <w:rsid w:val="00BA1F75"/>
    <w:rsid w:val="00BA2124"/>
    <w:rsid w:val="00BA372E"/>
    <w:rsid w:val="00BA3CA3"/>
    <w:rsid w:val="00BA3DD6"/>
    <w:rsid w:val="00BA4316"/>
    <w:rsid w:val="00BA4FBA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3A90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177"/>
    <w:rsid w:val="00BC226B"/>
    <w:rsid w:val="00BC27DC"/>
    <w:rsid w:val="00BC2AC5"/>
    <w:rsid w:val="00BC342F"/>
    <w:rsid w:val="00BC3C4D"/>
    <w:rsid w:val="00BC4A52"/>
    <w:rsid w:val="00BC4E5F"/>
    <w:rsid w:val="00BC6CB6"/>
    <w:rsid w:val="00BC6ED2"/>
    <w:rsid w:val="00BC75EB"/>
    <w:rsid w:val="00BC7842"/>
    <w:rsid w:val="00BC7FD2"/>
    <w:rsid w:val="00BD04F6"/>
    <w:rsid w:val="00BD07EB"/>
    <w:rsid w:val="00BD282A"/>
    <w:rsid w:val="00BD2DFE"/>
    <w:rsid w:val="00BD2F4F"/>
    <w:rsid w:val="00BD3D5C"/>
    <w:rsid w:val="00BD3FA6"/>
    <w:rsid w:val="00BD49BD"/>
    <w:rsid w:val="00BD5973"/>
    <w:rsid w:val="00BD67E0"/>
    <w:rsid w:val="00BD6A33"/>
    <w:rsid w:val="00BD6B92"/>
    <w:rsid w:val="00BD6C27"/>
    <w:rsid w:val="00BD71B8"/>
    <w:rsid w:val="00BD728B"/>
    <w:rsid w:val="00BD74AD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53A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9E9"/>
    <w:rsid w:val="00C01B3E"/>
    <w:rsid w:val="00C01B79"/>
    <w:rsid w:val="00C027EE"/>
    <w:rsid w:val="00C02B44"/>
    <w:rsid w:val="00C02CC0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244"/>
    <w:rsid w:val="00C122FF"/>
    <w:rsid w:val="00C12BA7"/>
    <w:rsid w:val="00C13EB2"/>
    <w:rsid w:val="00C14049"/>
    <w:rsid w:val="00C161DC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763"/>
    <w:rsid w:val="00C408E6"/>
    <w:rsid w:val="00C409B8"/>
    <w:rsid w:val="00C40DB7"/>
    <w:rsid w:val="00C41CD1"/>
    <w:rsid w:val="00C42A78"/>
    <w:rsid w:val="00C43056"/>
    <w:rsid w:val="00C43760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340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4D"/>
    <w:rsid w:val="00C713D4"/>
    <w:rsid w:val="00C7140C"/>
    <w:rsid w:val="00C723CD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55A4"/>
    <w:rsid w:val="00C9693D"/>
    <w:rsid w:val="00C9698B"/>
    <w:rsid w:val="00C96E39"/>
    <w:rsid w:val="00C974C9"/>
    <w:rsid w:val="00CA08CF"/>
    <w:rsid w:val="00CA0C42"/>
    <w:rsid w:val="00CA0E16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16"/>
    <w:rsid w:val="00CB6C2F"/>
    <w:rsid w:val="00CB74A0"/>
    <w:rsid w:val="00CC0190"/>
    <w:rsid w:val="00CC113E"/>
    <w:rsid w:val="00CC148C"/>
    <w:rsid w:val="00CC1ED7"/>
    <w:rsid w:val="00CC3164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0BED"/>
    <w:rsid w:val="00CF1379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3FD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A06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701"/>
    <w:rsid w:val="00D30DA4"/>
    <w:rsid w:val="00D31267"/>
    <w:rsid w:val="00D31948"/>
    <w:rsid w:val="00D32105"/>
    <w:rsid w:val="00D32872"/>
    <w:rsid w:val="00D32B34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647E"/>
    <w:rsid w:val="00D3709A"/>
    <w:rsid w:val="00D37F21"/>
    <w:rsid w:val="00D4091A"/>
    <w:rsid w:val="00D40CC2"/>
    <w:rsid w:val="00D41BF2"/>
    <w:rsid w:val="00D424EF"/>
    <w:rsid w:val="00D425FC"/>
    <w:rsid w:val="00D428D1"/>
    <w:rsid w:val="00D42AE1"/>
    <w:rsid w:val="00D435EF"/>
    <w:rsid w:val="00D43850"/>
    <w:rsid w:val="00D43B21"/>
    <w:rsid w:val="00D43D5A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2EA8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1DB2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257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5DB"/>
    <w:rsid w:val="00D76F69"/>
    <w:rsid w:val="00D771AB"/>
    <w:rsid w:val="00D80535"/>
    <w:rsid w:val="00D81314"/>
    <w:rsid w:val="00D81417"/>
    <w:rsid w:val="00D8262F"/>
    <w:rsid w:val="00D827BB"/>
    <w:rsid w:val="00D82E8E"/>
    <w:rsid w:val="00D82ED6"/>
    <w:rsid w:val="00D83039"/>
    <w:rsid w:val="00D8459B"/>
    <w:rsid w:val="00D84B28"/>
    <w:rsid w:val="00D851B0"/>
    <w:rsid w:val="00D86B45"/>
    <w:rsid w:val="00D86F6B"/>
    <w:rsid w:val="00D87094"/>
    <w:rsid w:val="00D870A7"/>
    <w:rsid w:val="00D90104"/>
    <w:rsid w:val="00D91097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5B6F"/>
    <w:rsid w:val="00DB625D"/>
    <w:rsid w:val="00DB6634"/>
    <w:rsid w:val="00DB68A9"/>
    <w:rsid w:val="00DB6F3E"/>
    <w:rsid w:val="00DB7E87"/>
    <w:rsid w:val="00DC01A9"/>
    <w:rsid w:val="00DC06E8"/>
    <w:rsid w:val="00DC0BDC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635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6FB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1A8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377B"/>
    <w:rsid w:val="00E242B4"/>
    <w:rsid w:val="00E246DE"/>
    <w:rsid w:val="00E254D8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323"/>
    <w:rsid w:val="00E47727"/>
    <w:rsid w:val="00E50A08"/>
    <w:rsid w:val="00E50C3A"/>
    <w:rsid w:val="00E50F90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284C"/>
    <w:rsid w:val="00E63634"/>
    <w:rsid w:val="00E63784"/>
    <w:rsid w:val="00E63AF6"/>
    <w:rsid w:val="00E647D9"/>
    <w:rsid w:val="00E650EC"/>
    <w:rsid w:val="00E6554C"/>
    <w:rsid w:val="00E6580D"/>
    <w:rsid w:val="00E65F5C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6B4"/>
    <w:rsid w:val="00EB6EEC"/>
    <w:rsid w:val="00EB75E5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38E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204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4FD7"/>
    <w:rsid w:val="00ED6F4F"/>
    <w:rsid w:val="00ED79B4"/>
    <w:rsid w:val="00EE0627"/>
    <w:rsid w:val="00EE0C4E"/>
    <w:rsid w:val="00EE1074"/>
    <w:rsid w:val="00EE11E5"/>
    <w:rsid w:val="00EE1279"/>
    <w:rsid w:val="00EE25DE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2908"/>
    <w:rsid w:val="00EF320A"/>
    <w:rsid w:val="00EF3FD7"/>
    <w:rsid w:val="00EF4C1D"/>
    <w:rsid w:val="00EF4F51"/>
    <w:rsid w:val="00EF53DB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3FDD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50A"/>
    <w:rsid w:val="00F12BD3"/>
    <w:rsid w:val="00F13617"/>
    <w:rsid w:val="00F1388B"/>
    <w:rsid w:val="00F13AC4"/>
    <w:rsid w:val="00F15FB4"/>
    <w:rsid w:val="00F166A1"/>
    <w:rsid w:val="00F17228"/>
    <w:rsid w:val="00F17B8A"/>
    <w:rsid w:val="00F204E5"/>
    <w:rsid w:val="00F206AD"/>
    <w:rsid w:val="00F210D8"/>
    <w:rsid w:val="00F21394"/>
    <w:rsid w:val="00F21C58"/>
    <w:rsid w:val="00F22237"/>
    <w:rsid w:val="00F22966"/>
    <w:rsid w:val="00F22D25"/>
    <w:rsid w:val="00F237E6"/>
    <w:rsid w:val="00F23BC7"/>
    <w:rsid w:val="00F23E9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488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295"/>
    <w:rsid w:val="00F85855"/>
    <w:rsid w:val="00F85D87"/>
    <w:rsid w:val="00F86506"/>
    <w:rsid w:val="00F902E0"/>
    <w:rsid w:val="00F90455"/>
    <w:rsid w:val="00F9046E"/>
    <w:rsid w:val="00F906C1"/>
    <w:rsid w:val="00F90824"/>
    <w:rsid w:val="00F90DF1"/>
    <w:rsid w:val="00F911EB"/>
    <w:rsid w:val="00F91330"/>
    <w:rsid w:val="00F928B3"/>
    <w:rsid w:val="00F9298C"/>
    <w:rsid w:val="00F92F29"/>
    <w:rsid w:val="00F92F3B"/>
    <w:rsid w:val="00F92F70"/>
    <w:rsid w:val="00F931EA"/>
    <w:rsid w:val="00F9349C"/>
    <w:rsid w:val="00F93CD8"/>
    <w:rsid w:val="00F94EBA"/>
    <w:rsid w:val="00F95150"/>
    <w:rsid w:val="00F95CF3"/>
    <w:rsid w:val="00F95EEC"/>
    <w:rsid w:val="00F96F3F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585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0A75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0603F992-7E1D-409F-81FE-9E22BE7C7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4f920189-3a7e-418c-a889-79e390702b00"/>
    <ds:schemaRef ds:uri="686ce7da-9268-427c-a567-41266b9ad8a3"/>
    <ds:schemaRef ds:uri="b68ede07-d239-45d7-b401-48bf9b3920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665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Rimas Vaikėnas</cp:lastModifiedBy>
  <cp:revision>514</cp:revision>
  <cp:lastPrinted>2017-10-17T06:45:00Z</cp:lastPrinted>
  <dcterms:created xsi:type="dcterms:W3CDTF">2024-01-08T17:25:00Z</dcterms:created>
  <dcterms:modified xsi:type="dcterms:W3CDTF">2025-01-12T16:15:00Z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0x01010029ED6732875CED4BBCC16CB4F3340033</vt:lpwstr>
  </property>
  <property fmtid="{D5CDD505-2E9C-101B-9397-08002B2CF9AE}" pid="3" name="MediaServiceImageTags">
    <vt:lpwstr/>
  </property>
</Properties>
</file>